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74C" w:rsidRPr="00381A0B" w:rsidRDefault="009A374C" w:rsidP="009A374C">
      <w:pPr>
        <w:jc w:val="right"/>
        <w:rPr>
          <w:b/>
          <w:sz w:val="22"/>
          <w:szCs w:val="22"/>
        </w:rPr>
      </w:pPr>
      <w:bookmarkStart w:id="0" w:name="_Toc255466481"/>
      <w:bookmarkStart w:id="1" w:name="_Toc57722618"/>
      <w:r w:rsidRPr="00381A0B">
        <w:rPr>
          <w:b/>
          <w:sz w:val="22"/>
          <w:szCs w:val="22"/>
        </w:rPr>
        <w:t xml:space="preserve">Załącznik nr </w:t>
      </w:r>
      <w:r w:rsidR="00381A0B">
        <w:rPr>
          <w:b/>
          <w:sz w:val="22"/>
          <w:szCs w:val="22"/>
        </w:rPr>
        <w:t>5</w:t>
      </w:r>
      <w:r w:rsidRPr="00381A0B">
        <w:rPr>
          <w:b/>
          <w:sz w:val="22"/>
          <w:szCs w:val="22"/>
        </w:rPr>
        <w:t xml:space="preserve"> do SWZ</w:t>
      </w:r>
    </w:p>
    <w:p w:rsidR="009A374C" w:rsidRPr="00381A0B" w:rsidRDefault="009A374C" w:rsidP="009A374C">
      <w:pPr>
        <w:suppressAutoHyphens/>
        <w:spacing w:after="200" w:line="227" w:lineRule="atLeast"/>
        <w:jc w:val="both"/>
        <w:rPr>
          <w:rFonts w:eastAsia="Arial Unicode MS"/>
          <w:b/>
          <w:bCs/>
          <w:spacing w:val="5"/>
          <w:kern w:val="2"/>
          <w:sz w:val="22"/>
          <w:szCs w:val="22"/>
          <w:lang w:eastAsia="ar-SA"/>
        </w:rPr>
      </w:pPr>
      <w:r w:rsidRPr="00381A0B">
        <w:rPr>
          <w:rFonts w:eastAsia="Arial Unicode MS"/>
          <w:b/>
          <w:spacing w:val="5"/>
          <w:kern w:val="2"/>
          <w:sz w:val="22"/>
          <w:szCs w:val="22"/>
          <w:lang w:eastAsia="ar-SA"/>
        </w:rPr>
        <w:t xml:space="preserve">Znak sprawy: </w:t>
      </w:r>
      <w:r w:rsidR="00381A0B" w:rsidRPr="00381A0B">
        <w:rPr>
          <w:b/>
          <w:sz w:val="22"/>
          <w:szCs w:val="22"/>
        </w:rPr>
        <w:t>ZP.1.24.3.2022</w:t>
      </w:r>
    </w:p>
    <w:p w:rsidR="006C36C9" w:rsidRPr="00381A0B" w:rsidRDefault="006C36C9" w:rsidP="006C36C9">
      <w:pPr>
        <w:spacing w:before="240"/>
        <w:rPr>
          <w:b/>
          <w:caps/>
          <w:sz w:val="22"/>
          <w:szCs w:val="22"/>
        </w:rPr>
      </w:pPr>
      <w:bookmarkStart w:id="2" w:name="_Toc255466485"/>
      <w:bookmarkEnd w:id="0"/>
      <w:bookmarkEnd w:id="1"/>
      <w:r w:rsidRPr="00381A0B">
        <w:rPr>
          <w:b/>
          <w:caps/>
          <w:sz w:val="22"/>
          <w:szCs w:val="22"/>
        </w:rPr>
        <w:t xml:space="preserve">Zamawiający: </w:t>
      </w:r>
    </w:p>
    <w:p w:rsidR="00324330" w:rsidRPr="00381A0B" w:rsidRDefault="00381A0B" w:rsidP="00324330">
      <w:pPr>
        <w:shd w:val="clear" w:color="auto" w:fill="FFFFFF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SSPZOZ Krzywda</w:t>
      </w:r>
      <w:r w:rsidR="00324330" w:rsidRPr="00381A0B">
        <w:rPr>
          <w:b/>
          <w:bCs/>
          <w:sz w:val="22"/>
          <w:szCs w:val="22"/>
        </w:rPr>
        <w:t>,</w:t>
      </w:r>
      <w:r>
        <w:rPr>
          <w:b/>
          <w:bCs/>
          <w:sz w:val="22"/>
          <w:szCs w:val="22"/>
        </w:rPr>
        <w:t xml:space="preserve"> ul. Żelechowska 11,</w:t>
      </w:r>
      <w:r w:rsidR="00324330" w:rsidRPr="00381A0B">
        <w:rPr>
          <w:b/>
          <w:bCs/>
          <w:sz w:val="22"/>
          <w:szCs w:val="22"/>
        </w:rPr>
        <w:t xml:space="preserve"> 21-470 Krzywda</w:t>
      </w:r>
    </w:p>
    <w:p w:rsidR="00324330" w:rsidRPr="00381A0B" w:rsidRDefault="00381A0B" w:rsidP="00324330">
      <w:pPr>
        <w:shd w:val="clear" w:color="auto" w:fill="FFFFFF"/>
        <w:jc w:val="both"/>
        <w:rPr>
          <w:sz w:val="22"/>
          <w:szCs w:val="22"/>
        </w:rPr>
      </w:pPr>
      <w:r>
        <w:rPr>
          <w:sz w:val="22"/>
          <w:szCs w:val="22"/>
        </w:rPr>
        <w:t>NIP: 825 17 58 885</w:t>
      </w:r>
      <w:r w:rsidR="00324330" w:rsidRPr="00381A0B">
        <w:rPr>
          <w:sz w:val="22"/>
          <w:szCs w:val="22"/>
        </w:rPr>
        <w:t xml:space="preserve">, REGON:  </w:t>
      </w:r>
      <w:r>
        <w:rPr>
          <w:sz w:val="22"/>
          <w:szCs w:val="22"/>
        </w:rPr>
        <w:t>030276931</w:t>
      </w:r>
    </w:p>
    <w:p w:rsidR="00324330" w:rsidRPr="00381A0B" w:rsidRDefault="00381A0B" w:rsidP="00324330">
      <w:pPr>
        <w:shd w:val="clear" w:color="auto" w:fill="FFFFFF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Tel.: +48 25 755 12 33</w:t>
      </w:r>
    </w:p>
    <w:p w:rsidR="00324330" w:rsidRPr="00381A0B" w:rsidRDefault="00324330" w:rsidP="00324330">
      <w:pPr>
        <w:shd w:val="clear" w:color="auto" w:fill="FFFFFF"/>
        <w:jc w:val="both"/>
        <w:rPr>
          <w:sz w:val="22"/>
          <w:szCs w:val="22"/>
          <w:lang w:val="en-US"/>
        </w:rPr>
      </w:pPr>
      <w:r w:rsidRPr="00381A0B">
        <w:rPr>
          <w:sz w:val="22"/>
          <w:szCs w:val="22"/>
          <w:lang w:val="en-US"/>
        </w:rPr>
        <w:t xml:space="preserve">E-mail: </w:t>
      </w:r>
      <w:r w:rsidR="00381A0B">
        <w:rPr>
          <w:sz w:val="22"/>
          <w:szCs w:val="22"/>
          <w:lang w:val="en-US"/>
        </w:rPr>
        <w:t>biuro@sspzozkrzywda.pl</w:t>
      </w:r>
    </w:p>
    <w:p w:rsidR="006C36C9" w:rsidRPr="00381A0B" w:rsidRDefault="006C36C9" w:rsidP="006C36C9">
      <w:pPr>
        <w:shd w:val="clear" w:color="auto" w:fill="FFFFFF"/>
        <w:spacing w:before="259"/>
        <w:ind w:left="7"/>
        <w:jc w:val="both"/>
        <w:rPr>
          <w:sz w:val="22"/>
          <w:szCs w:val="22"/>
        </w:rPr>
      </w:pPr>
      <w:r w:rsidRPr="00381A0B">
        <w:rPr>
          <w:b/>
          <w:bCs/>
          <w:color w:val="000000"/>
          <w:spacing w:val="-14"/>
          <w:sz w:val="22"/>
          <w:szCs w:val="22"/>
        </w:rPr>
        <w:t>WYKONAWCA:</w:t>
      </w:r>
    </w:p>
    <w:p w:rsidR="006C36C9" w:rsidRPr="00381A0B" w:rsidRDefault="006C36C9" w:rsidP="006C36C9">
      <w:pPr>
        <w:shd w:val="clear" w:color="auto" w:fill="FFFFFF"/>
        <w:spacing w:line="360" w:lineRule="auto"/>
        <w:ind w:left="6"/>
        <w:jc w:val="both"/>
        <w:rPr>
          <w:bCs/>
          <w:color w:val="000000"/>
          <w:spacing w:val="-7"/>
          <w:sz w:val="22"/>
          <w:szCs w:val="22"/>
        </w:rPr>
      </w:pPr>
      <w:r w:rsidRPr="00381A0B">
        <w:rPr>
          <w:bCs/>
          <w:color w:val="000000"/>
          <w:spacing w:val="-7"/>
          <w:sz w:val="22"/>
          <w:szCs w:val="22"/>
        </w:rPr>
        <w:t>………………………………………………………………..</w:t>
      </w:r>
    </w:p>
    <w:p w:rsidR="006C36C9" w:rsidRPr="00381A0B" w:rsidRDefault="006C36C9" w:rsidP="006C36C9">
      <w:pPr>
        <w:shd w:val="clear" w:color="auto" w:fill="FFFFFF"/>
        <w:spacing w:line="360" w:lineRule="auto"/>
        <w:ind w:left="6"/>
        <w:jc w:val="both"/>
        <w:rPr>
          <w:bCs/>
          <w:color w:val="000000"/>
          <w:spacing w:val="-7"/>
          <w:sz w:val="22"/>
          <w:szCs w:val="22"/>
        </w:rPr>
      </w:pPr>
      <w:r w:rsidRPr="00381A0B">
        <w:rPr>
          <w:bCs/>
          <w:color w:val="000000"/>
          <w:spacing w:val="-7"/>
          <w:sz w:val="22"/>
          <w:szCs w:val="22"/>
        </w:rPr>
        <w:t>………………………………………………………………..</w:t>
      </w:r>
    </w:p>
    <w:p w:rsidR="006C36C9" w:rsidRPr="00381A0B" w:rsidRDefault="006C36C9" w:rsidP="006C36C9">
      <w:pPr>
        <w:shd w:val="clear" w:color="auto" w:fill="FFFFFF"/>
        <w:spacing w:line="360" w:lineRule="auto"/>
        <w:ind w:left="6"/>
        <w:jc w:val="both"/>
        <w:rPr>
          <w:bCs/>
          <w:color w:val="000000"/>
          <w:spacing w:val="-7"/>
          <w:sz w:val="22"/>
          <w:szCs w:val="22"/>
        </w:rPr>
      </w:pPr>
      <w:r w:rsidRPr="00381A0B">
        <w:rPr>
          <w:bCs/>
          <w:color w:val="000000"/>
          <w:spacing w:val="-7"/>
          <w:sz w:val="22"/>
          <w:szCs w:val="22"/>
        </w:rPr>
        <w:t>………………………………………………………………...</w:t>
      </w:r>
    </w:p>
    <w:p w:rsidR="006C36C9" w:rsidRPr="00381A0B" w:rsidRDefault="006C36C9" w:rsidP="006C36C9">
      <w:pPr>
        <w:ind w:right="-1"/>
        <w:rPr>
          <w:i/>
          <w:sz w:val="22"/>
          <w:szCs w:val="22"/>
        </w:rPr>
      </w:pPr>
      <w:r w:rsidRPr="00381A0B">
        <w:rPr>
          <w:i/>
          <w:sz w:val="22"/>
          <w:szCs w:val="22"/>
        </w:rPr>
        <w:t>(pełna nazwa/firma, adres, w zależności od podmiotu: NIP/PESEL, KRS/</w:t>
      </w:r>
      <w:proofErr w:type="spellStart"/>
      <w:r w:rsidRPr="00381A0B">
        <w:rPr>
          <w:i/>
          <w:sz w:val="22"/>
          <w:szCs w:val="22"/>
        </w:rPr>
        <w:t>CEiDG</w:t>
      </w:r>
      <w:proofErr w:type="spellEnd"/>
      <w:r w:rsidRPr="00381A0B">
        <w:rPr>
          <w:i/>
          <w:sz w:val="22"/>
          <w:szCs w:val="22"/>
        </w:rPr>
        <w:t>)</w:t>
      </w:r>
    </w:p>
    <w:p w:rsidR="006C36C9" w:rsidRPr="00381A0B" w:rsidRDefault="006C36C9" w:rsidP="006C36C9">
      <w:pPr>
        <w:ind w:right="-1"/>
        <w:rPr>
          <w:i/>
          <w:sz w:val="22"/>
          <w:szCs w:val="22"/>
        </w:rPr>
      </w:pPr>
    </w:p>
    <w:p w:rsidR="006C36C9" w:rsidRPr="00381A0B" w:rsidRDefault="006C36C9" w:rsidP="006C36C9">
      <w:pPr>
        <w:spacing w:line="480" w:lineRule="auto"/>
        <w:rPr>
          <w:sz w:val="22"/>
          <w:szCs w:val="22"/>
          <w:u w:val="single"/>
        </w:rPr>
      </w:pPr>
      <w:r w:rsidRPr="00381A0B">
        <w:rPr>
          <w:sz w:val="22"/>
          <w:szCs w:val="22"/>
          <w:u w:val="single"/>
        </w:rPr>
        <w:t xml:space="preserve">reprezentowany przez: </w:t>
      </w:r>
      <w:r w:rsidRPr="00381A0B">
        <w:rPr>
          <w:sz w:val="22"/>
          <w:szCs w:val="22"/>
        </w:rPr>
        <w:t>…………………………………………………………....………………………</w:t>
      </w:r>
    </w:p>
    <w:p w:rsidR="006C36C9" w:rsidRPr="00381A0B" w:rsidRDefault="006C36C9" w:rsidP="006C36C9">
      <w:pPr>
        <w:ind w:right="141"/>
        <w:rPr>
          <w:i/>
          <w:sz w:val="22"/>
          <w:szCs w:val="22"/>
        </w:rPr>
      </w:pPr>
      <w:r w:rsidRPr="00381A0B">
        <w:rPr>
          <w:i/>
          <w:sz w:val="22"/>
          <w:szCs w:val="22"/>
        </w:rPr>
        <w:t>(imię, nazwisko, stanowisko/podstawa do reprezentacji)</w:t>
      </w:r>
    </w:p>
    <w:p w:rsidR="006C36C9" w:rsidRPr="00AB6798" w:rsidRDefault="006C36C9" w:rsidP="00C27012">
      <w:pPr>
        <w:rPr>
          <w:b/>
          <w:bCs/>
          <w:color w:val="000000"/>
          <w:spacing w:val="-6"/>
          <w:sz w:val="22"/>
          <w:szCs w:val="22"/>
        </w:rPr>
      </w:pPr>
      <w:r w:rsidRPr="00834CB2">
        <w:rPr>
          <w:rFonts w:asciiTheme="minorHAnsi" w:hAnsiTheme="minorHAnsi" w:cstheme="minorHAnsi"/>
          <w:b/>
          <w:bCs/>
          <w:color w:val="000000"/>
          <w:spacing w:val="-6"/>
          <w:sz w:val="22"/>
          <w:szCs w:val="22"/>
        </w:rPr>
        <w:t xml:space="preserve">                      </w:t>
      </w:r>
    </w:p>
    <w:p w:rsidR="006C36C9" w:rsidRPr="00AB6798" w:rsidRDefault="006C36C9" w:rsidP="006C36C9">
      <w:pPr>
        <w:jc w:val="center"/>
        <w:rPr>
          <w:b/>
          <w:caps/>
          <w:sz w:val="22"/>
          <w:szCs w:val="22"/>
        </w:rPr>
      </w:pPr>
      <w:r w:rsidRPr="00AB6798">
        <w:rPr>
          <w:b/>
          <w:caps/>
          <w:sz w:val="22"/>
          <w:szCs w:val="22"/>
        </w:rPr>
        <w:t xml:space="preserve">WYKAZ </w:t>
      </w:r>
      <w:r w:rsidR="00324330" w:rsidRPr="00AB6798">
        <w:rPr>
          <w:b/>
          <w:caps/>
          <w:sz w:val="22"/>
          <w:szCs w:val="22"/>
        </w:rPr>
        <w:t>dostaw</w:t>
      </w:r>
      <w:r w:rsidRPr="00AB6798">
        <w:rPr>
          <w:b/>
          <w:caps/>
          <w:sz w:val="22"/>
          <w:szCs w:val="22"/>
        </w:rPr>
        <w:t xml:space="preserve"> </w:t>
      </w:r>
    </w:p>
    <w:p w:rsidR="009B39AF" w:rsidRPr="00AB6798" w:rsidRDefault="00381A0B" w:rsidP="006C36C9">
      <w:pPr>
        <w:jc w:val="center"/>
        <w:rPr>
          <w:b/>
          <w:caps/>
          <w:sz w:val="22"/>
          <w:szCs w:val="22"/>
        </w:rPr>
      </w:pPr>
      <w:r w:rsidRPr="00AB6798">
        <w:rPr>
          <w:sz w:val="22"/>
          <w:szCs w:val="22"/>
        </w:rPr>
        <w:t>Wykonanych</w:t>
      </w:r>
      <w:r w:rsidR="009B39AF" w:rsidRPr="00AB6798">
        <w:rPr>
          <w:sz w:val="22"/>
          <w:szCs w:val="22"/>
        </w:rPr>
        <w:t xml:space="preserve"> w okresie ostatnich </w:t>
      </w:r>
      <w:r w:rsidR="00324330" w:rsidRPr="00AB6798">
        <w:rPr>
          <w:sz w:val="22"/>
          <w:szCs w:val="22"/>
        </w:rPr>
        <w:t>3</w:t>
      </w:r>
      <w:r w:rsidR="009B39AF" w:rsidRPr="00AB6798">
        <w:rPr>
          <w:sz w:val="22"/>
          <w:szCs w:val="22"/>
        </w:rPr>
        <w:t xml:space="preserve"> lat przed upływem terminu składania ofert</w:t>
      </w:r>
    </w:p>
    <w:p w:rsidR="006C36C9" w:rsidRPr="00AB6798" w:rsidRDefault="009B39AF" w:rsidP="006C36C9">
      <w:pPr>
        <w:shd w:val="clear" w:color="auto" w:fill="FFFFFF"/>
        <w:tabs>
          <w:tab w:val="left" w:leader="hyphen" w:pos="6158"/>
        </w:tabs>
        <w:spacing w:line="245" w:lineRule="exact"/>
        <w:jc w:val="center"/>
        <w:rPr>
          <w:color w:val="000000"/>
          <w:sz w:val="22"/>
          <w:szCs w:val="22"/>
        </w:rPr>
      </w:pPr>
      <w:r w:rsidRPr="00AB6798">
        <w:rPr>
          <w:color w:val="000000"/>
          <w:sz w:val="22"/>
          <w:szCs w:val="22"/>
        </w:rPr>
        <w:t>c</w:t>
      </w:r>
      <w:r w:rsidR="006C36C9" w:rsidRPr="00AB6798">
        <w:rPr>
          <w:color w:val="000000"/>
          <w:sz w:val="22"/>
          <w:szCs w:val="22"/>
        </w:rPr>
        <w:t xml:space="preserve">elem potwierdzenia  spełnienia  warunku udziału w  postępowaniu w sprawie udzielenia zamówienia publicznego na </w:t>
      </w:r>
      <w:r w:rsidR="00381A0B" w:rsidRPr="00AB6798">
        <w:rPr>
          <w:color w:val="000000"/>
          <w:sz w:val="22"/>
          <w:szCs w:val="22"/>
        </w:rPr>
        <w:t>realizację zadania</w:t>
      </w:r>
      <w:r w:rsidRPr="00AB6798">
        <w:rPr>
          <w:color w:val="000000"/>
          <w:sz w:val="22"/>
          <w:szCs w:val="22"/>
        </w:rPr>
        <w:t>:</w:t>
      </w:r>
    </w:p>
    <w:p w:rsidR="00C27012" w:rsidRPr="00AB6798" w:rsidRDefault="00176015" w:rsidP="00C27012">
      <w:pPr>
        <w:autoSpaceDE w:val="0"/>
        <w:autoSpaceDN w:val="0"/>
        <w:adjustRightInd w:val="0"/>
        <w:jc w:val="center"/>
        <w:rPr>
          <w:b/>
          <w:caps/>
          <w:sz w:val="22"/>
          <w:szCs w:val="22"/>
        </w:rPr>
      </w:pPr>
      <w:r w:rsidRPr="00AB6798">
        <w:rPr>
          <w:b/>
          <w:sz w:val="22"/>
          <w:szCs w:val="22"/>
        </w:rPr>
        <w:t>„</w:t>
      </w:r>
      <w:bookmarkStart w:id="3" w:name="_Hlk80737384"/>
      <w:r w:rsidR="00AB6798" w:rsidRPr="00AB6798">
        <w:rPr>
          <w:spacing w:val="-6"/>
          <w:sz w:val="22"/>
          <w:szCs w:val="22"/>
        </w:rPr>
        <w:t>Z</w:t>
      </w:r>
      <w:r w:rsidR="00AB6798" w:rsidRPr="00AB6798">
        <w:rPr>
          <w:b/>
          <w:spacing w:val="-6"/>
          <w:sz w:val="22"/>
          <w:szCs w:val="22"/>
        </w:rPr>
        <w:t>akup i dostawa aparatu USG na potrzeby Samorządowego Samodzielnego Publicznego Zakładu Opieki Zdrowotnej w Krzywdzie</w:t>
      </w:r>
      <w:bookmarkEnd w:id="3"/>
      <w:r w:rsidRPr="00AB6798">
        <w:rPr>
          <w:b/>
          <w:sz w:val="22"/>
          <w:szCs w:val="22"/>
        </w:rPr>
        <w:t>”</w:t>
      </w:r>
    </w:p>
    <w:p w:rsidR="006C36C9" w:rsidRPr="00AB6798" w:rsidRDefault="006C36C9" w:rsidP="006C36C9">
      <w:pPr>
        <w:ind w:left="720"/>
        <w:rPr>
          <w:bCs/>
          <w:sz w:val="22"/>
          <w:szCs w:val="22"/>
        </w:rPr>
      </w:pPr>
      <w:r w:rsidRPr="00AB6798">
        <w:rPr>
          <w:bCs/>
          <w:sz w:val="22"/>
          <w:szCs w:val="22"/>
        </w:rPr>
        <w:t xml:space="preserve">Oświadczam, że Wykonawca o nazwie jak wyżej, wykonał następujące </w:t>
      </w:r>
      <w:r w:rsidR="00324330" w:rsidRPr="00AB6798">
        <w:rPr>
          <w:bCs/>
          <w:sz w:val="22"/>
          <w:szCs w:val="22"/>
        </w:rPr>
        <w:t>dostawy</w:t>
      </w:r>
      <w:r w:rsidRPr="00AB6798">
        <w:rPr>
          <w:bCs/>
          <w:sz w:val="22"/>
          <w:szCs w:val="22"/>
        </w:rPr>
        <w:t>:</w:t>
      </w:r>
    </w:p>
    <w:tbl>
      <w:tblPr>
        <w:tblW w:w="10524" w:type="dxa"/>
        <w:tblInd w:w="-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48"/>
        <w:gridCol w:w="3177"/>
        <w:gridCol w:w="1559"/>
        <w:gridCol w:w="2740"/>
        <w:gridCol w:w="2400"/>
      </w:tblGrid>
      <w:tr w:rsidR="009E0088" w:rsidRPr="00834CB2" w:rsidTr="000B66EB">
        <w:trPr>
          <w:cantSplit/>
          <w:trHeight w:val="1242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:rsidR="009E0088" w:rsidRPr="00834CB2" w:rsidRDefault="009E0088" w:rsidP="008218D2">
            <w:pPr>
              <w:jc w:val="center"/>
              <w:rPr>
                <w:rFonts w:asciiTheme="minorHAnsi" w:hAnsiTheme="minorHAnsi" w:cstheme="minorHAnsi"/>
                <w:i/>
                <w:sz w:val="20"/>
              </w:rPr>
            </w:pPr>
          </w:p>
          <w:p w:rsidR="009E0088" w:rsidRPr="00834CB2" w:rsidRDefault="009E0088" w:rsidP="008218D2">
            <w:pPr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834CB2">
              <w:rPr>
                <w:rFonts w:asciiTheme="minorHAnsi" w:hAnsiTheme="minorHAnsi" w:cstheme="minorHAnsi"/>
                <w:i/>
                <w:sz w:val="20"/>
              </w:rPr>
              <w:t>Lp.</w:t>
            </w:r>
          </w:p>
        </w:tc>
        <w:tc>
          <w:tcPr>
            <w:tcW w:w="317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:rsidR="009E0088" w:rsidRPr="00834CB2" w:rsidRDefault="00AB6798" w:rsidP="008218D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Przedmiot</w:t>
            </w:r>
            <w:r w:rsidR="009E0088" w:rsidRPr="00834CB2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324330">
              <w:rPr>
                <w:rFonts w:asciiTheme="minorHAnsi" w:hAnsiTheme="minorHAnsi" w:cstheme="minorHAnsi"/>
                <w:sz w:val="20"/>
              </w:rPr>
              <w:t>dostaw</w:t>
            </w:r>
            <w:r>
              <w:rPr>
                <w:rFonts w:asciiTheme="minorHAnsi" w:hAnsiTheme="minorHAnsi" w:cstheme="minorHAnsi"/>
                <w:sz w:val="20"/>
              </w:rPr>
              <w:t>y</w:t>
            </w:r>
          </w:p>
        </w:tc>
        <w:tc>
          <w:tcPr>
            <w:tcW w:w="155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:rsidR="009E0088" w:rsidRPr="00834CB2" w:rsidRDefault="009E0088" w:rsidP="008218D2">
            <w:pPr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834CB2">
              <w:rPr>
                <w:rFonts w:asciiTheme="minorHAnsi" w:hAnsiTheme="minorHAnsi" w:cstheme="minorHAnsi"/>
                <w:i/>
                <w:sz w:val="20"/>
              </w:rPr>
              <w:t>Całkowita</w:t>
            </w:r>
          </w:p>
          <w:p w:rsidR="009E0088" w:rsidRPr="00834CB2" w:rsidRDefault="009E0088" w:rsidP="008218D2">
            <w:pPr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834CB2">
              <w:rPr>
                <w:rFonts w:asciiTheme="minorHAnsi" w:hAnsiTheme="minorHAnsi" w:cstheme="minorHAnsi"/>
                <w:i/>
                <w:sz w:val="20"/>
              </w:rPr>
              <w:t>wartość  brutto</w:t>
            </w:r>
          </w:p>
          <w:p w:rsidR="009E0088" w:rsidRPr="00834CB2" w:rsidRDefault="009E0088" w:rsidP="008218D2">
            <w:pPr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834CB2">
              <w:rPr>
                <w:rFonts w:asciiTheme="minorHAnsi" w:hAnsiTheme="minorHAnsi" w:cstheme="minorHAnsi"/>
                <w:i/>
                <w:sz w:val="20"/>
              </w:rPr>
              <w:t>w PLN</w:t>
            </w:r>
          </w:p>
        </w:tc>
        <w:tc>
          <w:tcPr>
            <w:tcW w:w="2740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:rsidR="009E0088" w:rsidRPr="00834CB2" w:rsidRDefault="009E0088" w:rsidP="009E0088">
            <w:pPr>
              <w:ind w:left="825" w:hanging="825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834CB2">
              <w:rPr>
                <w:rFonts w:asciiTheme="minorHAnsi" w:hAnsiTheme="minorHAnsi" w:cstheme="minorHAnsi"/>
                <w:i/>
                <w:sz w:val="20"/>
              </w:rPr>
              <w:t>Daty</w:t>
            </w:r>
            <w:r>
              <w:rPr>
                <w:rFonts w:asciiTheme="minorHAnsi" w:hAnsiTheme="minorHAnsi" w:cstheme="minorHAnsi"/>
                <w:i/>
                <w:sz w:val="20"/>
              </w:rPr>
              <w:t xml:space="preserve"> zakończenia</w:t>
            </w:r>
            <w:r w:rsidRPr="00834CB2">
              <w:rPr>
                <w:rFonts w:asciiTheme="minorHAnsi" w:hAnsiTheme="minorHAnsi" w:cstheme="minorHAnsi"/>
                <w:i/>
                <w:sz w:val="20"/>
              </w:rPr>
              <w:t xml:space="preserve"> </w:t>
            </w:r>
            <w:r w:rsidR="00324330">
              <w:rPr>
                <w:rFonts w:asciiTheme="minorHAnsi" w:hAnsiTheme="minorHAnsi" w:cstheme="minorHAnsi"/>
                <w:i/>
                <w:sz w:val="20"/>
              </w:rPr>
              <w:t>dostawy</w:t>
            </w:r>
          </w:p>
        </w:tc>
        <w:tc>
          <w:tcPr>
            <w:tcW w:w="2400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E0088" w:rsidRPr="00834CB2" w:rsidRDefault="009E0088" w:rsidP="008218D2">
            <w:pPr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834CB2">
              <w:rPr>
                <w:rFonts w:asciiTheme="minorHAnsi" w:hAnsiTheme="minorHAnsi" w:cstheme="minorHAnsi"/>
                <w:i/>
                <w:sz w:val="20"/>
              </w:rPr>
              <w:t xml:space="preserve">Podmiot na rzecz którego wykonano usługę- miejsce Wykonania </w:t>
            </w:r>
          </w:p>
        </w:tc>
      </w:tr>
      <w:tr w:rsidR="009E0088" w:rsidRPr="00834CB2" w:rsidTr="00CF5929">
        <w:trPr>
          <w:trHeight w:val="510"/>
        </w:trPr>
        <w:tc>
          <w:tcPr>
            <w:tcW w:w="648" w:type="dxa"/>
            <w:tcBorders>
              <w:top w:val="dotted" w:sz="4" w:space="0" w:color="auto"/>
              <w:right w:val="dotted" w:sz="4" w:space="0" w:color="auto"/>
            </w:tcBorders>
          </w:tcPr>
          <w:p w:rsidR="009E0088" w:rsidRPr="00834CB2" w:rsidRDefault="009E0088" w:rsidP="008218D2">
            <w:pPr>
              <w:spacing w:before="120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317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E0088" w:rsidRPr="00834CB2" w:rsidRDefault="009E0088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E0088" w:rsidRPr="00834CB2" w:rsidRDefault="009E0088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7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E0088" w:rsidRPr="00834CB2" w:rsidRDefault="009E0088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E0088" w:rsidRPr="00834CB2" w:rsidRDefault="009E0088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9E0088" w:rsidRPr="00834CB2" w:rsidTr="003E1130">
        <w:trPr>
          <w:trHeight w:val="510"/>
        </w:trPr>
        <w:tc>
          <w:tcPr>
            <w:tcW w:w="648" w:type="dxa"/>
            <w:tcBorders>
              <w:top w:val="dotted" w:sz="4" w:space="0" w:color="auto"/>
              <w:right w:val="dotted" w:sz="4" w:space="0" w:color="auto"/>
            </w:tcBorders>
          </w:tcPr>
          <w:p w:rsidR="009E0088" w:rsidRPr="00834CB2" w:rsidRDefault="009E0088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317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E0088" w:rsidRPr="00834CB2" w:rsidRDefault="009E0088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E0088" w:rsidRPr="00834CB2" w:rsidRDefault="009E0088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7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E0088" w:rsidRPr="00834CB2" w:rsidRDefault="009E0088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E0088" w:rsidRPr="00834CB2" w:rsidRDefault="009E0088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9E0088" w:rsidRPr="00834CB2" w:rsidTr="00B5237B">
        <w:trPr>
          <w:trHeight w:val="510"/>
        </w:trPr>
        <w:tc>
          <w:tcPr>
            <w:tcW w:w="648" w:type="dxa"/>
            <w:tcBorders>
              <w:top w:val="dotted" w:sz="4" w:space="0" w:color="auto"/>
              <w:right w:val="dotted" w:sz="4" w:space="0" w:color="auto"/>
            </w:tcBorders>
          </w:tcPr>
          <w:p w:rsidR="009E0088" w:rsidRPr="00834CB2" w:rsidRDefault="009E0088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317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E0088" w:rsidRPr="00834CB2" w:rsidRDefault="009E0088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E0088" w:rsidRPr="00834CB2" w:rsidRDefault="009E0088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7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E0088" w:rsidRPr="00834CB2" w:rsidRDefault="009E0088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E0088" w:rsidRPr="00834CB2" w:rsidRDefault="009E0088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9E0088" w:rsidRPr="00834CB2" w:rsidTr="005728C4">
        <w:trPr>
          <w:trHeight w:val="510"/>
        </w:trPr>
        <w:tc>
          <w:tcPr>
            <w:tcW w:w="648" w:type="dxa"/>
            <w:tcBorders>
              <w:top w:val="dotted" w:sz="4" w:space="0" w:color="auto"/>
              <w:right w:val="dotted" w:sz="4" w:space="0" w:color="auto"/>
            </w:tcBorders>
          </w:tcPr>
          <w:p w:rsidR="009E0088" w:rsidRPr="00834CB2" w:rsidRDefault="009E0088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317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E0088" w:rsidRPr="00834CB2" w:rsidRDefault="009E0088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E0088" w:rsidRPr="00834CB2" w:rsidRDefault="009E0088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7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E0088" w:rsidRPr="00834CB2" w:rsidRDefault="009E0088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E0088" w:rsidRPr="00834CB2" w:rsidRDefault="009E0088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</w:tbl>
    <w:p w:rsidR="00324330" w:rsidRDefault="00324330" w:rsidP="006C36C9">
      <w:pPr>
        <w:jc w:val="both"/>
        <w:rPr>
          <w:rFonts w:asciiTheme="minorHAnsi" w:hAnsiTheme="minorHAnsi" w:cstheme="minorHAnsi"/>
        </w:rPr>
      </w:pPr>
    </w:p>
    <w:p w:rsidR="00324330" w:rsidRDefault="00324330" w:rsidP="006C36C9">
      <w:pPr>
        <w:jc w:val="both"/>
        <w:rPr>
          <w:rFonts w:asciiTheme="minorHAnsi" w:hAnsiTheme="minorHAnsi" w:cstheme="minorHAnsi"/>
        </w:rPr>
      </w:pPr>
    </w:p>
    <w:p w:rsidR="00324330" w:rsidRDefault="00324330" w:rsidP="006C36C9">
      <w:pPr>
        <w:jc w:val="both"/>
        <w:rPr>
          <w:rFonts w:asciiTheme="minorHAnsi" w:hAnsiTheme="minorHAnsi" w:cstheme="minorHAnsi"/>
        </w:rPr>
      </w:pPr>
    </w:p>
    <w:p w:rsidR="006C36C9" w:rsidRPr="00834CB2" w:rsidRDefault="006C36C9" w:rsidP="006C36C9">
      <w:pPr>
        <w:jc w:val="both"/>
        <w:rPr>
          <w:rFonts w:asciiTheme="minorHAnsi" w:hAnsiTheme="minorHAnsi" w:cstheme="minorHAnsi"/>
          <w:color w:val="000000"/>
        </w:rPr>
      </w:pPr>
      <w:r w:rsidRPr="00834CB2">
        <w:rPr>
          <w:rFonts w:asciiTheme="minorHAnsi" w:hAnsiTheme="minorHAnsi" w:cstheme="minorHAnsi"/>
        </w:rPr>
        <w:t>W załączeniu przedkładam  dowody</w:t>
      </w:r>
      <w:r w:rsidRPr="00834CB2">
        <w:rPr>
          <w:rFonts w:asciiTheme="minorHAnsi" w:hAnsiTheme="minorHAnsi" w:cstheme="minorHAnsi"/>
          <w:color w:val="000000"/>
        </w:rPr>
        <w:t xml:space="preserve"> określające, że te </w:t>
      </w:r>
      <w:r w:rsidR="00324330">
        <w:rPr>
          <w:rFonts w:asciiTheme="minorHAnsi" w:hAnsiTheme="minorHAnsi" w:cstheme="minorHAnsi"/>
          <w:color w:val="000000"/>
        </w:rPr>
        <w:t>dostawy</w:t>
      </w:r>
      <w:r w:rsidRPr="00834CB2">
        <w:rPr>
          <w:rFonts w:asciiTheme="minorHAnsi" w:hAnsiTheme="minorHAnsi" w:cstheme="minorHAnsi"/>
          <w:color w:val="000000"/>
        </w:rPr>
        <w:t xml:space="preserve"> zostały wykonane należycie i</w:t>
      </w:r>
      <w:r w:rsidR="00324330">
        <w:rPr>
          <w:rFonts w:asciiTheme="minorHAnsi" w:hAnsiTheme="minorHAnsi" w:cstheme="minorHAnsi"/>
          <w:color w:val="000000"/>
        </w:rPr>
        <w:t> </w:t>
      </w:r>
      <w:r w:rsidRPr="00834CB2">
        <w:rPr>
          <w:rFonts w:asciiTheme="minorHAnsi" w:hAnsiTheme="minorHAnsi" w:cstheme="minorHAnsi"/>
          <w:color w:val="000000"/>
        </w:rPr>
        <w:t>prawidłowo ukończone.</w:t>
      </w:r>
    </w:p>
    <w:p w:rsidR="006C36C9" w:rsidRDefault="006C36C9" w:rsidP="00693327">
      <w:pPr>
        <w:spacing w:before="107"/>
        <w:jc w:val="both"/>
        <w:rPr>
          <w:rFonts w:asciiTheme="minorHAnsi" w:hAnsiTheme="minorHAnsi" w:cstheme="minorHAnsi"/>
          <w:i/>
          <w:color w:val="000000"/>
          <w:sz w:val="18"/>
          <w:szCs w:val="18"/>
        </w:rPr>
      </w:pPr>
      <w:r w:rsidRPr="00834CB2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(dowodami, o których mowa powyżej, są referencje bądź inne dokumenty wystawione przez podmiot, na rzecz którego </w:t>
      </w:r>
      <w:r w:rsidR="00324330">
        <w:rPr>
          <w:rFonts w:asciiTheme="minorHAnsi" w:hAnsiTheme="minorHAnsi" w:cstheme="minorHAnsi"/>
          <w:i/>
          <w:color w:val="000000"/>
          <w:sz w:val="18"/>
          <w:szCs w:val="18"/>
        </w:rPr>
        <w:t>dostawy</w:t>
      </w:r>
      <w:r w:rsidRPr="00834CB2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były wykonywane, a jeżeli z uzasadnionej przyczyny o obiektywnym charakterze wykonawca nie jest w stanie uzyskać tych dokumentów - inne dokumenty)</w:t>
      </w:r>
    </w:p>
    <w:p w:rsidR="00324330" w:rsidRPr="00834CB2" w:rsidRDefault="00324330" w:rsidP="00693327">
      <w:pPr>
        <w:spacing w:before="107"/>
        <w:jc w:val="both"/>
        <w:rPr>
          <w:rFonts w:asciiTheme="minorHAnsi" w:hAnsiTheme="minorHAnsi" w:cstheme="minorHAnsi"/>
          <w:i/>
          <w:sz w:val="18"/>
          <w:szCs w:val="18"/>
        </w:rPr>
      </w:pPr>
    </w:p>
    <w:p w:rsidR="006C36C9" w:rsidRPr="00834CB2" w:rsidRDefault="006C36C9" w:rsidP="006C36C9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4850"/>
        <w:gridCol w:w="4644"/>
      </w:tblGrid>
      <w:tr w:rsidR="006C36C9" w:rsidRPr="00834CB2" w:rsidTr="008218D2">
        <w:tc>
          <w:tcPr>
            <w:tcW w:w="4888" w:type="dxa"/>
          </w:tcPr>
          <w:p w:rsidR="006C36C9" w:rsidRPr="00834CB2" w:rsidRDefault="006C36C9" w:rsidP="008218D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C36C9" w:rsidRPr="00834CB2" w:rsidRDefault="006C36C9" w:rsidP="008218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4CB2">
              <w:rPr>
                <w:rFonts w:asciiTheme="minorHAnsi" w:hAnsiTheme="minorHAnsi" w:cstheme="minorHAnsi"/>
                <w:sz w:val="22"/>
                <w:szCs w:val="22"/>
              </w:rPr>
              <w:t>....................................dnia........................................</w:t>
            </w:r>
          </w:p>
          <w:p w:rsidR="006C36C9" w:rsidRPr="00834CB2" w:rsidRDefault="006C36C9" w:rsidP="008218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4CB2">
              <w:rPr>
                <w:rFonts w:asciiTheme="minorHAnsi" w:hAnsiTheme="minorHAnsi" w:cstheme="minorHAnsi"/>
                <w:sz w:val="22"/>
                <w:szCs w:val="22"/>
              </w:rPr>
              <w:t>(miejscowość)</w:t>
            </w:r>
          </w:p>
        </w:tc>
        <w:tc>
          <w:tcPr>
            <w:tcW w:w="4889" w:type="dxa"/>
          </w:tcPr>
          <w:p w:rsidR="006C36C9" w:rsidRPr="00834CB2" w:rsidRDefault="006C36C9" w:rsidP="008218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4CB2">
              <w:rPr>
                <w:rFonts w:asciiTheme="minorHAnsi" w:hAnsiTheme="minorHAnsi" w:cstheme="minorHAnsi"/>
                <w:sz w:val="22"/>
                <w:szCs w:val="22"/>
              </w:rPr>
              <w:t xml:space="preserve">    .....................................................................</w:t>
            </w:r>
          </w:p>
          <w:p w:rsidR="006C36C9" w:rsidRPr="00834CB2" w:rsidRDefault="00693327" w:rsidP="004E0B14">
            <w:pPr>
              <w:pStyle w:val="Standardowy0"/>
              <w:ind w:left="12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0B1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9E0088" w:rsidRPr="004E0B14">
              <w:rPr>
                <w:rFonts w:asciiTheme="minorHAnsi" w:hAnsiTheme="minorHAnsi" w:cstheme="minorHAnsi"/>
                <w:sz w:val="22"/>
                <w:szCs w:val="22"/>
              </w:rPr>
              <w:t xml:space="preserve">podpis </w:t>
            </w:r>
            <w:r w:rsidRPr="004E0B14">
              <w:rPr>
                <w:rFonts w:asciiTheme="minorHAnsi" w:hAnsiTheme="minorHAnsi" w:cstheme="minorHAnsi"/>
                <w:sz w:val="22"/>
                <w:szCs w:val="22"/>
              </w:rPr>
              <w:t xml:space="preserve"> )</w:t>
            </w:r>
          </w:p>
        </w:tc>
      </w:tr>
      <w:bookmarkEnd w:id="2"/>
    </w:tbl>
    <w:p w:rsidR="006C36C9" w:rsidRPr="00834CB2" w:rsidRDefault="006C36C9" w:rsidP="006C36C9">
      <w:pPr>
        <w:pStyle w:val="Standardowy0"/>
        <w:jc w:val="both"/>
        <w:rPr>
          <w:rFonts w:asciiTheme="minorHAnsi" w:hAnsiTheme="minorHAnsi" w:cstheme="minorHAnsi"/>
          <w:sz w:val="22"/>
          <w:szCs w:val="22"/>
        </w:rPr>
      </w:pPr>
    </w:p>
    <w:sectPr w:rsidR="006C36C9" w:rsidRPr="00834CB2" w:rsidSect="00381A0B">
      <w:footerReference w:type="even" r:id="rId8"/>
      <w:footerReference w:type="default" r:id="rId9"/>
      <w:footerReference w:type="first" r:id="rId10"/>
      <w:footnotePr>
        <w:numFmt w:val="chicago"/>
      </w:footnotePr>
      <w:pgSz w:w="11906" w:h="16838"/>
      <w:pgMar w:top="709" w:right="1134" w:bottom="1134" w:left="1418" w:header="142" w:footer="709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3971" w:rsidRDefault="00F63971" w:rsidP="00350EE2">
      <w:r>
        <w:separator/>
      </w:r>
    </w:p>
  </w:endnote>
  <w:endnote w:type="continuationSeparator" w:id="0">
    <w:p w:rsidR="00F63971" w:rsidRDefault="00F63971" w:rsidP="00350E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F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DFE" w:rsidRDefault="0010555B" w:rsidP="00DF444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B1DF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B1DFE" w:rsidRDefault="00AB1DFE" w:rsidP="00DF444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7D3" w:rsidRPr="006F77D3" w:rsidRDefault="006F77D3" w:rsidP="006F77D3">
    <w:pPr>
      <w:spacing w:after="200" w:line="276" w:lineRule="auto"/>
      <w:jc w:val="both"/>
      <w:rPr>
        <w:rFonts w:asciiTheme="minorHAnsi" w:hAnsiTheme="minorHAnsi" w:cstheme="minorHAnsi"/>
        <w:sz w:val="20"/>
      </w:rPr>
    </w:pPr>
  </w:p>
  <w:p w:rsidR="00AB1DFE" w:rsidRDefault="00AB1DFE">
    <w:pPr>
      <w:pStyle w:val="Stopka"/>
      <w:jc w:val="center"/>
    </w:pPr>
  </w:p>
  <w:p w:rsidR="00AB1DFE" w:rsidRDefault="0010555B" w:rsidP="00B5628A">
    <w:pPr>
      <w:pStyle w:val="Stopka"/>
      <w:jc w:val="center"/>
    </w:pPr>
    <w:r>
      <w:fldChar w:fldCharType="begin"/>
    </w:r>
    <w:r w:rsidR="002C1F2E">
      <w:instrText xml:space="preserve"> PAGE   \* MERGEFORMAT </w:instrText>
    </w:r>
    <w:r>
      <w:fldChar w:fldCharType="separate"/>
    </w:r>
    <w:r w:rsidR="00381A0B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1E0"/>
    </w:tblPr>
    <w:tblGrid>
      <w:gridCol w:w="4785"/>
      <w:gridCol w:w="4785"/>
    </w:tblGrid>
    <w:tr w:rsidR="00AB1DFE" w:rsidRPr="006C6993">
      <w:tc>
        <w:tcPr>
          <w:tcW w:w="4890" w:type="dxa"/>
        </w:tcPr>
        <w:p w:rsidR="00AB1DFE" w:rsidRPr="006C6993" w:rsidRDefault="00AB1DFE" w:rsidP="00DF444B">
          <w:pPr>
            <w:spacing w:before="259"/>
            <w:rPr>
              <w:rFonts w:ascii="Calibri" w:hAnsi="Calibri"/>
              <w:b/>
              <w:bCs/>
              <w:color w:val="000000"/>
              <w:spacing w:val="4"/>
              <w:szCs w:val="22"/>
            </w:rPr>
          </w:pPr>
        </w:p>
      </w:tc>
      <w:tc>
        <w:tcPr>
          <w:tcW w:w="4890" w:type="dxa"/>
        </w:tcPr>
        <w:p w:rsidR="00AB1DFE" w:rsidRPr="006C6993" w:rsidRDefault="00AB1DFE" w:rsidP="00DF444B">
          <w:pPr>
            <w:spacing w:before="259"/>
            <w:jc w:val="center"/>
            <w:rPr>
              <w:rFonts w:ascii="Calibri" w:hAnsi="Calibri"/>
              <w:b/>
              <w:bCs/>
              <w:color w:val="000000"/>
              <w:spacing w:val="4"/>
              <w:szCs w:val="22"/>
            </w:rPr>
          </w:pPr>
        </w:p>
      </w:tc>
    </w:tr>
  </w:tbl>
  <w:p w:rsidR="00AB1DFE" w:rsidRDefault="00AB1DF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3971" w:rsidRDefault="00F63971" w:rsidP="00350EE2">
      <w:r>
        <w:separator/>
      </w:r>
    </w:p>
  </w:footnote>
  <w:footnote w:type="continuationSeparator" w:id="0">
    <w:p w:rsidR="00F63971" w:rsidRDefault="00F63971" w:rsidP="00350E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2192"/>
        </w:tabs>
        <w:ind w:left="362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189" w:hanging="180"/>
      </w:pPr>
    </w:lvl>
  </w:abstractNum>
  <w:abstractNum w:abstractNumId="1">
    <w:nsid w:val="00000004"/>
    <w:multiLevelType w:val="singleLevel"/>
    <w:tmpl w:val="00000004"/>
    <w:name w:val="ú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hAnsi="Times New Roman" w:cs="Times New Roman"/>
      </w:rPr>
    </w:lvl>
  </w:abstractNum>
  <w:abstractNum w:abstractNumId="2">
    <w:nsid w:val="00000007"/>
    <w:multiLevelType w:val="singleLevel"/>
    <w:tmpl w:val="00000007"/>
    <w:name w:val="WW8Num322222"/>
    <w:lvl w:ilvl="0">
      <w:start w:val="1"/>
      <w:numFmt w:val="bullet"/>
      <w:lvlText w:val="-"/>
      <w:lvlJc w:val="left"/>
      <w:pPr>
        <w:ind w:left="2433" w:hanging="360"/>
      </w:pPr>
      <w:rPr>
        <w:rFonts w:ascii="Arial" w:hAnsi="Arial"/>
        <w:b w:val="0"/>
        <w:i w:val="0"/>
        <w:sz w:val="22"/>
      </w:rPr>
    </w:lvl>
  </w:abstractNum>
  <w:abstractNum w:abstractNumId="3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</w:lvl>
  </w:abstractNum>
  <w:abstractNum w:abstractNumId="4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5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/>
        <w:b/>
        <w:bCs/>
        <w:i/>
        <w:iCs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 w:cs="Wingdings"/>
      </w:rPr>
    </w:lvl>
  </w:abstractNum>
  <w:abstractNum w:abstractNumId="6">
    <w:nsid w:val="00000019"/>
    <w:multiLevelType w:val="multilevel"/>
    <w:tmpl w:val="00000019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1219" w:hanging="360"/>
      </w:pPr>
      <w:rPr>
        <w:rFonts w:ascii="Calibri" w:hAnsi="Calibri"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939" w:hanging="360"/>
      </w:pPr>
      <w:rPr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659" w:hanging="360"/>
      </w:pPr>
      <w:rPr>
        <w:rFonts w:eastAsia="Times New Roman"/>
        <w:color w:val="000000"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3196" w:hanging="360"/>
      </w:pPr>
      <w:rPr>
        <w:b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9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1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3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5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79" w:hanging="360"/>
      </w:pPr>
      <w:rPr>
        <w:rFonts w:ascii="Wingdings" w:hAnsi="Wingdings"/>
      </w:rPr>
    </w:lvl>
  </w:abstractNum>
  <w:abstractNum w:abstractNumId="7">
    <w:nsid w:val="00000020"/>
    <w:multiLevelType w:val="singleLevel"/>
    <w:tmpl w:val="00000020"/>
    <w:name w:val="WW8Num32"/>
    <w:lvl w:ilvl="0">
      <w:start w:val="1"/>
      <w:numFmt w:val="bullet"/>
      <w:lvlText w:val="-"/>
      <w:lvlJc w:val="left"/>
      <w:pPr>
        <w:tabs>
          <w:tab w:val="num" w:pos="0"/>
        </w:tabs>
        <w:ind w:left="1996" w:hanging="360"/>
      </w:pPr>
      <w:rPr>
        <w:rFonts w:ascii="Times New Roman" w:hAnsi="Times New Roman" w:cs="Times New Roman"/>
      </w:rPr>
    </w:lvl>
  </w:abstractNum>
  <w:abstractNum w:abstractNumId="8">
    <w:nsid w:val="00000031"/>
    <w:multiLevelType w:val="singleLevel"/>
    <w:tmpl w:val="00000031"/>
    <w:name w:val="WW8Num49"/>
    <w:lvl w:ilvl="0">
      <w:start w:val="1"/>
      <w:numFmt w:val="bullet"/>
      <w:lvlText w:val="-"/>
      <w:lvlJc w:val="left"/>
      <w:pPr>
        <w:tabs>
          <w:tab w:val="num" w:pos="0"/>
        </w:tabs>
        <w:ind w:left="2563" w:hanging="360"/>
      </w:pPr>
      <w:rPr>
        <w:rFonts w:ascii="Calibri" w:hAnsi="Calibri"/>
        <w:b w:val="0"/>
        <w:i w:val="0"/>
      </w:rPr>
    </w:lvl>
  </w:abstractNum>
  <w:abstractNum w:abstractNumId="9">
    <w:nsid w:val="00724F56"/>
    <w:multiLevelType w:val="hybridMultilevel"/>
    <w:tmpl w:val="99803F96"/>
    <w:lvl w:ilvl="0" w:tplc="0DBC3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2D25E2F"/>
    <w:multiLevelType w:val="hybridMultilevel"/>
    <w:tmpl w:val="F80C989E"/>
    <w:lvl w:ilvl="0" w:tplc="7C0A1D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3D122C5"/>
    <w:multiLevelType w:val="hybridMultilevel"/>
    <w:tmpl w:val="29B2F132"/>
    <w:lvl w:ilvl="0" w:tplc="B93E25A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894281A">
      <w:start w:val="1"/>
      <w:numFmt w:val="decimal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4136E95"/>
    <w:multiLevelType w:val="multilevel"/>
    <w:tmpl w:val="10527B16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05122EC5"/>
    <w:multiLevelType w:val="hybridMultilevel"/>
    <w:tmpl w:val="F2B49E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5891B67"/>
    <w:multiLevelType w:val="hybridMultilevel"/>
    <w:tmpl w:val="0B0407C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09953FBC"/>
    <w:multiLevelType w:val="hybridMultilevel"/>
    <w:tmpl w:val="C0C4C39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vanish w:val="0"/>
        <w:sz w:val="22"/>
        <w:szCs w:val="22"/>
        <w:vertAlign w:val="baseline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09DD07A8"/>
    <w:multiLevelType w:val="hybridMultilevel"/>
    <w:tmpl w:val="98940C44"/>
    <w:lvl w:ilvl="0" w:tplc="DC8C8168">
      <w:start w:val="1"/>
      <w:numFmt w:val="bullet"/>
      <w:lvlText w:val="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7">
    <w:nsid w:val="09EF4438"/>
    <w:multiLevelType w:val="hybridMultilevel"/>
    <w:tmpl w:val="354E5826"/>
    <w:name w:val="WW8Num322"/>
    <w:lvl w:ilvl="0" w:tplc="0415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>
    <w:nsid w:val="0AAA4133"/>
    <w:multiLevelType w:val="hybridMultilevel"/>
    <w:tmpl w:val="AFF01ED8"/>
    <w:lvl w:ilvl="0" w:tplc="1F2881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0AD71B85"/>
    <w:multiLevelType w:val="singleLevel"/>
    <w:tmpl w:val="ECA2906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0">
    <w:nsid w:val="0AEC2202"/>
    <w:multiLevelType w:val="hybridMultilevel"/>
    <w:tmpl w:val="A20E8DC8"/>
    <w:lvl w:ilvl="0" w:tplc="3C9E0A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B1E2D88"/>
    <w:multiLevelType w:val="multilevel"/>
    <w:tmpl w:val="CC1ABBA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0B464086"/>
    <w:multiLevelType w:val="hybridMultilevel"/>
    <w:tmpl w:val="2340AE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BE44EE3"/>
    <w:multiLevelType w:val="multilevel"/>
    <w:tmpl w:val="30ACA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0C3B593B"/>
    <w:multiLevelType w:val="hybridMultilevel"/>
    <w:tmpl w:val="0CD6E29C"/>
    <w:lvl w:ilvl="0" w:tplc="877876E8">
      <w:start w:val="1"/>
      <w:numFmt w:val="lowerLetter"/>
      <w:lvlText w:val="%1)"/>
      <w:lvlJc w:val="left"/>
      <w:pPr>
        <w:tabs>
          <w:tab w:val="num" w:pos="857"/>
        </w:tabs>
        <w:ind w:left="8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57" w:hanging="360"/>
      </w:pPr>
    </w:lvl>
    <w:lvl w:ilvl="2" w:tplc="0415001B" w:tentative="1">
      <w:start w:val="1"/>
      <w:numFmt w:val="lowerRoman"/>
      <w:lvlText w:val="%3."/>
      <w:lvlJc w:val="right"/>
      <w:pPr>
        <w:ind w:left="1577" w:hanging="180"/>
      </w:pPr>
    </w:lvl>
    <w:lvl w:ilvl="3" w:tplc="0415000F" w:tentative="1">
      <w:start w:val="1"/>
      <w:numFmt w:val="decimal"/>
      <w:lvlText w:val="%4."/>
      <w:lvlJc w:val="left"/>
      <w:pPr>
        <w:ind w:left="2297" w:hanging="360"/>
      </w:pPr>
    </w:lvl>
    <w:lvl w:ilvl="4" w:tplc="04150019" w:tentative="1">
      <w:start w:val="1"/>
      <w:numFmt w:val="lowerLetter"/>
      <w:lvlText w:val="%5."/>
      <w:lvlJc w:val="left"/>
      <w:pPr>
        <w:ind w:left="3017" w:hanging="360"/>
      </w:pPr>
    </w:lvl>
    <w:lvl w:ilvl="5" w:tplc="0415001B" w:tentative="1">
      <w:start w:val="1"/>
      <w:numFmt w:val="lowerRoman"/>
      <w:lvlText w:val="%6."/>
      <w:lvlJc w:val="right"/>
      <w:pPr>
        <w:ind w:left="3737" w:hanging="180"/>
      </w:pPr>
    </w:lvl>
    <w:lvl w:ilvl="6" w:tplc="0415000F" w:tentative="1">
      <w:start w:val="1"/>
      <w:numFmt w:val="decimal"/>
      <w:lvlText w:val="%7."/>
      <w:lvlJc w:val="left"/>
      <w:pPr>
        <w:ind w:left="4457" w:hanging="360"/>
      </w:pPr>
    </w:lvl>
    <w:lvl w:ilvl="7" w:tplc="04150019" w:tentative="1">
      <w:start w:val="1"/>
      <w:numFmt w:val="lowerLetter"/>
      <w:lvlText w:val="%8."/>
      <w:lvlJc w:val="left"/>
      <w:pPr>
        <w:ind w:left="5177" w:hanging="360"/>
      </w:pPr>
    </w:lvl>
    <w:lvl w:ilvl="8" w:tplc="0415001B" w:tentative="1">
      <w:start w:val="1"/>
      <w:numFmt w:val="lowerRoman"/>
      <w:lvlText w:val="%9."/>
      <w:lvlJc w:val="right"/>
      <w:pPr>
        <w:ind w:left="5897" w:hanging="180"/>
      </w:pPr>
    </w:lvl>
  </w:abstractNum>
  <w:abstractNum w:abstractNumId="25">
    <w:nsid w:val="0C66441C"/>
    <w:multiLevelType w:val="singleLevel"/>
    <w:tmpl w:val="A628E09C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6">
    <w:nsid w:val="0C862C78"/>
    <w:multiLevelType w:val="multilevel"/>
    <w:tmpl w:val="CB6A1EDA"/>
    <w:lvl w:ilvl="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0D024077"/>
    <w:multiLevelType w:val="hybridMultilevel"/>
    <w:tmpl w:val="8D42A630"/>
    <w:lvl w:ilvl="0" w:tplc="DDB4D0E6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0EE75B2F"/>
    <w:multiLevelType w:val="hybridMultilevel"/>
    <w:tmpl w:val="07185C2A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9">
    <w:nsid w:val="0FB008A6"/>
    <w:multiLevelType w:val="multilevel"/>
    <w:tmpl w:val="F14EF8A8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lowerLetter"/>
      <w:lvlText w:val="%2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0FC768F4"/>
    <w:multiLevelType w:val="hybridMultilevel"/>
    <w:tmpl w:val="670245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0390F16"/>
    <w:multiLevelType w:val="hybridMultilevel"/>
    <w:tmpl w:val="0F6869B0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10D7375C"/>
    <w:multiLevelType w:val="multilevel"/>
    <w:tmpl w:val="E89C31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11732A22"/>
    <w:multiLevelType w:val="hybridMultilevel"/>
    <w:tmpl w:val="3EC2074A"/>
    <w:lvl w:ilvl="0" w:tplc="C8B082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13223E06"/>
    <w:multiLevelType w:val="hybridMultilevel"/>
    <w:tmpl w:val="629A3048"/>
    <w:lvl w:ilvl="0" w:tplc="C8B082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58C4720"/>
    <w:multiLevelType w:val="multilevel"/>
    <w:tmpl w:val="D93C5408"/>
    <w:lvl w:ilvl="0">
      <w:start w:val="1"/>
      <w:numFmt w:val="bullet"/>
      <w:lvlText w:val="-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16D34E40"/>
    <w:multiLevelType w:val="hybridMultilevel"/>
    <w:tmpl w:val="57A8436E"/>
    <w:lvl w:ilvl="0" w:tplc="0E9E02B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8593D68"/>
    <w:multiLevelType w:val="hybridMultilevel"/>
    <w:tmpl w:val="98766D82"/>
    <w:lvl w:ilvl="0" w:tplc="0C36BC4E">
      <w:start w:val="1"/>
      <w:numFmt w:val="lowerLetter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8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>
    <w:nsid w:val="1A74181A"/>
    <w:multiLevelType w:val="multilevel"/>
    <w:tmpl w:val="E5D84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0">
    <w:nsid w:val="1D253CED"/>
    <w:multiLevelType w:val="multilevel"/>
    <w:tmpl w:val="FFF8615C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lowerLetter"/>
      <w:lvlText w:val="%2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1DB4278A"/>
    <w:multiLevelType w:val="hybridMultilevel"/>
    <w:tmpl w:val="5BA2AD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1DC705A1"/>
    <w:multiLevelType w:val="multilevel"/>
    <w:tmpl w:val="2C1A480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3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1DD36A5F"/>
    <w:multiLevelType w:val="multilevel"/>
    <w:tmpl w:val="3DE85D90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lowerLetter"/>
      <w:lvlText w:val="%2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21C12874"/>
    <w:multiLevelType w:val="hybridMultilevel"/>
    <w:tmpl w:val="30AECC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1D23C25"/>
    <w:multiLevelType w:val="multilevel"/>
    <w:tmpl w:val="13064E58"/>
    <w:lvl w:ilvl="0">
      <w:start w:val="8"/>
      <w:numFmt w:val="upperRoman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lowerLetter"/>
      <w:lvlText w:val="%3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221D6949"/>
    <w:multiLevelType w:val="multilevel"/>
    <w:tmpl w:val="2280F6B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2D1698E"/>
    <w:multiLevelType w:val="multilevel"/>
    <w:tmpl w:val="42C04892"/>
    <w:lvl w:ilvl="0">
      <w:start w:val="8"/>
      <w:numFmt w:val="upperRoman"/>
      <w:lvlText w:val="%1."/>
      <w:lvlJc w:val="left"/>
      <w:pPr>
        <w:ind w:left="0" w:firstLine="0"/>
      </w:pPr>
      <w:rPr>
        <w:rFonts w:ascii="Verdana" w:eastAsia="Verdana" w:hAnsi="Verdana" w:cs="Verdan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lowerLetter"/>
      <w:lvlText w:val="%3)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8">
    <w:nsid w:val="257418C9"/>
    <w:multiLevelType w:val="multilevel"/>
    <w:tmpl w:val="03901D1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9">
    <w:nsid w:val="25E57B51"/>
    <w:multiLevelType w:val="hybridMultilevel"/>
    <w:tmpl w:val="41803104"/>
    <w:lvl w:ilvl="0" w:tplc="AA4A8CE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5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279E0D71"/>
    <w:multiLevelType w:val="hybridMultilevel"/>
    <w:tmpl w:val="313AC78E"/>
    <w:lvl w:ilvl="0" w:tplc="11D22A1E">
      <w:start w:val="1"/>
      <w:numFmt w:val="decimal"/>
      <w:lvlText w:val="%1)"/>
      <w:lvlJc w:val="left"/>
      <w:pPr>
        <w:ind w:left="1219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)"/>
      <w:lvlJc w:val="left"/>
      <w:pPr>
        <w:ind w:left="1939" w:hanging="360"/>
      </w:pPr>
      <w:rPr>
        <w:rFonts w:hint="default"/>
        <w:color w:val="000000"/>
      </w:rPr>
    </w:lvl>
    <w:lvl w:ilvl="2" w:tplc="0415001B">
      <w:start w:val="1"/>
      <w:numFmt w:val="decimal"/>
      <w:lvlText w:val="%3."/>
      <w:lvlJc w:val="left"/>
      <w:pPr>
        <w:ind w:left="2659" w:hanging="360"/>
      </w:pPr>
      <w:rPr>
        <w:rFonts w:eastAsia="Times New Roman" w:hint="default"/>
        <w:color w:val="000000"/>
      </w:rPr>
    </w:lvl>
    <w:lvl w:ilvl="3" w:tplc="0415000F">
      <w:start w:val="1"/>
      <w:numFmt w:val="upperLetter"/>
      <w:lvlText w:val="%4."/>
      <w:lvlJc w:val="left"/>
      <w:pPr>
        <w:ind w:left="3196" w:hanging="360"/>
      </w:pPr>
      <w:rPr>
        <w:rFonts w:hint="default"/>
        <w:b/>
      </w:rPr>
    </w:lvl>
    <w:lvl w:ilvl="4" w:tplc="04150019" w:tentative="1">
      <w:start w:val="1"/>
      <w:numFmt w:val="bullet"/>
      <w:lvlText w:val="o"/>
      <w:lvlJc w:val="left"/>
      <w:pPr>
        <w:ind w:left="409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25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52">
    <w:nsid w:val="284D5F16"/>
    <w:multiLevelType w:val="hybridMultilevel"/>
    <w:tmpl w:val="43244924"/>
    <w:lvl w:ilvl="0" w:tplc="C8B082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97954CB"/>
    <w:multiLevelType w:val="hybridMultilevel"/>
    <w:tmpl w:val="90582DDA"/>
    <w:lvl w:ilvl="0" w:tplc="19066E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2980519B"/>
    <w:multiLevelType w:val="hybridMultilevel"/>
    <w:tmpl w:val="42AEA2A6"/>
    <w:lvl w:ilvl="0" w:tplc="73D4E68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>
    <w:nsid w:val="2A6A596A"/>
    <w:multiLevelType w:val="hybridMultilevel"/>
    <w:tmpl w:val="161213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156111"/>
    <w:multiLevelType w:val="multilevel"/>
    <w:tmpl w:val="DEA62504"/>
    <w:lvl w:ilvl="0">
      <w:start w:val="2"/>
      <w:numFmt w:val="decimal"/>
      <w:pStyle w:val="StylwypunktowanieTimesNewRoman12ptPrzed6ptInterli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00000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000000"/>
      </w:rPr>
    </w:lvl>
    <w:lvl w:ilvl="2">
      <w:start w:val="3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  <w:b/>
        <w:color w:val="00000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3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2C945B8B"/>
    <w:multiLevelType w:val="hybridMultilevel"/>
    <w:tmpl w:val="76761C7C"/>
    <w:lvl w:ilvl="0" w:tplc="C8B082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31984BAC"/>
    <w:multiLevelType w:val="hybridMultilevel"/>
    <w:tmpl w:val="8AE4CEE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31D74DED"/>
    <w:multiLevelType w:val="hybridMultilevel"/>
    <w:tmpl w:val="1A6E6B34"/>
    <w:lvl w:ilvl="0" w:tplc="70D074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1">
    <w:nsid w:val="33643C2E"/>
    <w:multiLevelType w:val="hybridMultilevel"/>
    <w:tmpl w:val="CD945BB8"/>
    <w:lvl w:ilvl="0" w:tplc="19066E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353B43B3"/>
    <w:multiLevelType w:val="multilevel"/>
    <w:tmpl w:val="E3688F7C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)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>
    <w:nsid w:val="36EA5D48"/>
    <w:multiLevelType w:val="hybridMultilevel"/>
    <w:tmpl w:val="3E22EA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370F7306"/>
    <w:multiLevelType w:val="hybridMultilevel"/>
    <w:tmpl w:val="F0DCED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38805328"/>
    <w:multiLevelType w:val="multilevel"/>
    <w:tmpl w:val="CEF66B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>
    <w:nsid w:val="38C81906"/>
    <w:multiLevelType w:val="hybridMultilevel"/>
    <w:tmpl w:val="69BE0134"/>
    <w:lvl w:ilvl="0" w:tplc="D24429C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D900F47"/>
    <w:multiLevelType w:val="hybridMultilevel"/>
    <w:tmpl w:val="252EA8D4"/>
    <w:lvl w:ilvl="0" w:tplc="C0E0D84A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DCF685E"/>
    <w:multiLevelType w:val="hybridMultilevel"/>
    <w:tmpl w:val="6E0C3608"/>
    <w:lvl w:ilvl="0" w:tplc="68EEF38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3E4178FD"/>
    <w:multiLevelType w:val="hybridMultilevel"/>
    <w:tmpl w:val="B76E8F66"/>
    <w:lvl w:ilvl="0" w:tplc="A44C7A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>
      <w:numFmt w:val="none"/>
      <w:lvlText w:val=""/>
      <w:lvlJc w:val="left"/>
      <w:pPr>
        <w:tabs>
          <w:tab w:val="num" w:pos="360"/>
        </w:tabs>
      </w:pPr>
    </w:lvl>
    <w:lvl w:ilvl="2" w:tplc="0415001B">
      <w:numFmt w:val="none"/>
      <w:lvlText w:val=""/>
      <w:lvlJc w:val="left"/>
      <w:pPr>
        <w:tabs>
          <w:tab w:val="num" w:pos="360"/>
        </w:tabs>
      </w:pPr>
    </w:lvl>
    <w:lvl w:ilvl="3" w:tplc="0415000F">
      <w:numFmt w:val="none"/>
      <w:lvlText w:val=""/>
      <w:lvlJc w:val="left"/>
      <w:pPr>
        <w:tabs>
          <w:tab w:val="num" w:pos="360"/>
        </w:tabs>
      </w:pPr>
    </w:lvl>
    <w:lvl w:ilvl="4" w:tplc="04150019">
      <w:numFmt w:val="none"/>
      <w:lvlText w:val=""/>
      <w:lvlJc w:val="left"/>
      <w:pPr>
        <w:tabs>
          <w:tab w:val="num" w:pos="360"/>
        </w:tabs>
      </w:pPr>
    </w:lvl>
    <w:lvl w:ilvl="5" w:tplc="0415001B">
      <w:numFmt w:val="none"/>
      <w:lvlText w:val=""/>
      <w:lvlJc w:val="left"/>
      <w:pPr>
        <w:tabs>
          <w:tab w:val="num" w:pos="360"/>
        </w:tabs>
      </w:pPr>
    </w:lvl>
    <w:lvl w:ilvl="6" w:tplc="0415000F">
      <w:numFmt w:val="none"/>
      <w:lvlText w:val=""/>
      <w:lvlJc w:val="left"/>
      <w:pPr>
        <w:tabs>
          <w:tab w:val="num" w:pos="360"/>
        </w:tabs>
      </w:pPr>
    </w:lvl>
    <w:lvl w:ilvl="7" w:tplc="04150019">
      <w:numFmt w:val="none"/>
      <w:lvlText w:val=""/>
      <w:lvlJc w:val="left"/>
      <w:pPr>
        <w:tabs>
          <w:tab w:val="num" w:pos="360"/>
        </w:tabs>
      </w:pPr>
    </w:lvl>
    <w:lvl w:ilvl="8" w:tplc="0415001B">
      <w:numFmt w:val="none"/>
      <w:lvlText w:val=""/>
      <w:lvlJc w:val="left"/>
      <w:pPr>
        <w:tabs>
          <w:tab w:val="num" w:pos="360"/>
        </w:tabs>
      </w:pPr>
    </w:lvl>
  </w:abstractNum>
  <w:abstractNum w:abstractNumId="70">
    <w:nsid w:val="3F4916DB"/>
    <w:multiLevelType w:val="multilevel"/>
    <w:tmpl w:val="2ADE12C8"/>
    <w:lvl w:ilvl="0">
      <w:start w:val="1"/>
      <w:numFmt w:val="decimal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lowerLetter"/>
      <w:lvlText w:val="%2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3F671E4C"/>
    <w:multiLevelType w:val="hybridMultilevel"/>
    <w:tmpl w:val="2748693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vanish w:val="0"/>
        <w:sz w:val="22"/>
        <w:szCs w:val="22"/>
        <w:vertAlign w:val="baseline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2">
    <w:nsid w:val="40C16CDB"/>
    <w:multiLevelType w:val="hybridMultilevel"/>
    <w:tmpl w:val="34669D94"/>
    <w:lvl w:ilvl="0" w:tplc="FFFFFFFF">
      <w:start w:val="1"/>
      <w:numFmt w:val="decimal"/>
      <w:lvlText w:val="%1)"/>
      <w:lvlJc w:val="left"/>
      <w:pPr>
        <w:ind w:left="1612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2332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3052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772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492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212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932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652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372" w:hanging="180"/>
      </w:pPr>
      <w:rPr>
        <w:rFonts w:cs="Times New Roman"/>
      </w:rPr>
    </w:lvl>
  </w:abstractNum>
  <w:abstractNum w:abstractNumId="73">
    <w:nsid w:val="4184336B"/>
    <w:multiLevelType w:val="multilevel"/>
    <w:tmpl w:val="A1CEE69A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436533A3"/>
    <w:multiLevelType w:val="hybridMultilevel"/>
    <w:tmpl w:val="15A8472E"/>
    <w:lvl w:ilvl="0" w:tplc="FB88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vanish w:val="0"/>
        <w:sz w:val="22"/>
        <w:szCs w:val="22"/>
        <w:vertAlign w:val="baseline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5">
    <w:nsid w:val="43793957"/>
    <w:multiLevelType w:val="hybridMultilevel"/>
    <w:tmpl w:val="47C6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43F84967"/>
    <w:multiLevelType w:val="hybridMultilevel"/>
    <w:tmpl w:val="5F9092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44204A04"/>
    <w:multiLevelType w:val="multilevel"/>
    <w:tmpl w:val="C8D889DE"/>
    <w:lvl w:ilvl="0">
      <w:start w:val="5"/>
      <w:numFmt w:val="decimal"/>
      <w:lvlText w:val="%1)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8">
    <w:nsid w:val="4489005D"/>
    <w:multiLevelType w:val="hybridMultilevel"/>
    <w:tmpl w:val="80408CF0"/>
    <w:lvl w:ilvl="0" w:tplc="0DBC3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44914018"/>
    <w:multiLevelType w:val="hybridMultilevel"/>
    <w:tmpl w:val="D5B87A7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0">
    <w:nsid w:val="44CD30BE"/>
    <w:multiLevelType w:val="hybridMultilevel"/>
    <w:tmpl w:val="436632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44D30B2A"/>
    <w:multiLevelType w:val="hybridMultilevel"/>
    <w:tmpl w:val="F9805E90"/>
    <w:lvl w:ilvl="0" w:tplc="C8CA9500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45E77420"/>
    <w:multiLevelType w:val="hybridMultilevel"/>
    <w:tmpl w:val="915E4678"/>
    <w:lvl w:ilvl="0" w:tplc="73D4E68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73D4E682">
      <w:start w:val="1"/>
      <w:numFmt w:val="bullet"/>
      <w:lvlText w:val=""/>
      <w:lvlJc w:val="left"/>
      <w:pPr>
        <w:tabs>
          <w:tab w:val="num" w:pos="2214"/>
        </w:tabs>
        <w:ind w:left="2214" w:hanging="360"/>
      </w:pPr>
      <w:rPr>
        <w:rFonts w:ascii="Symbol" w:hAnsi="Symbol" w:hint="default"/>
        <w:sz w:val="16"/>
        <w:szCs w:val="16"/>
      </w:rPr>
    </w:lvl>
    <w:lvl w:ilvl="2" w:tplc="04150005" w:tentative="1">
      <w:start w:val="1"/>
      <w:numFmt w:val="lowerRoman"/>
      <w:lvlText w:val="%3."/>
      <w:lvlJc w:val="right"/>
      <w:pPr>
        <w:ind w:left="2934" w:hanging="180"/>
      </w:pPr>
    </w:lvl>
    <w:lvl w:ilvl="3" w:tplc="04150001" w:tentative="1">
      <w:start w:val="1"/>
      <w:numFmt w:val="decimal"/>
      <w:lvlText w:val="%4."/>
      <w:lvlJc w:val="left"/>
      <w:pPr>
        <w:ind w:left="3654" w:hanging="360"/>
      </w:pPr>
    </w:lvl>
    <w:lvl w:ilvl="4" w:tplc="04150003" w:tentative="1">
      <w:start w:val="1"/>
      <w:numFmt w:val="lowerLetter"/>
      <w:lvlText w:val="%5."/>
      <w:lvlJc w:val="left"/>
      <w:pPr>
        <w:ind w:left="4374" w:hanging="360"/>
      </w:pPr>
    </w:lvl>
    <w:lvl w:ilvl="5" w:tplc="04150005" w:tentative="1">
      <w:start w:val="1"/>
      <w:numFmt w:val="lowerRoman"/>
      <w:lvlText w:val="%6."/>
      <w:lvlJc w:val="right"/>
      <w:pPr>
        <w:ind w:left="5094" w:hanging="180"/>
      </w:pPr>
    </w:lvl>
    <w:lvl w:ilvl="6" w:tplc="04150001" w:tentative="1">
      <w:start w:val="1"/>
      <w:numFmt w:val="decimal"/>
      <w:lvlText w:val="%7."/>
      <w:lvlJc w:val="left"/>
      <w:pPr>
        <w:ind w:left="5814" w:hanging="360"/>
      </w:pPr>
    </w:lvl>
    <w:lvl w:ilvl="7" w:tplc="04150003" w:tentative="1">
      <w:start w:val="1"/>
      <w:numFmt w:val="lowerLetter"/>
      <w:lvlText w:val="%8."/>
      <w:lvlJc w:val="left"/>
      <w:pPr>
        <w:ind w:left="6534" w:hanging="360"/>
      </w:pPr>
    </w:lvl>
    <w:lvl w:ilvl="8" w:tplc="04150005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3">
    <w:nsid w:val="45F57D42"/>
    <w:multiLevelType w:val="hybridMultilevel"/>
    <w:tmpl w:val="78A2631A"/>
    <w:lvl w:ilvl="0" w:tplc="B23E9A46">
      <w:start w:val="1"/>
      <w:numFmt w:val="decimal"/>
      <w:lvlText w:val="%1."/>
      <w:lvlJc w:val="left"/>
      <w:pPr>
        <w:ind w:left="720" w:hanging="360"/>
      </w:pPr>
      <w:rPr>
        <w:rFonts w:ascii="TimesNewRomanPSMT" w:hAnsi="Calibri" w:cs="TimesNewRomanPSMT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463F29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>
    <w:nsid w:val="467A6F4A"/>
    <w:multiLevelType w:val="hybridMultilevel"/>
    <w:tmpl w:val="9F9EFA12"/>
    <w:lvl w:ilvl="0" w:tplc="6B3C52E4">
      <w:start w:val="1"/>
      <w:numFmt w:val="decimal"/>
      <w:lvlText w:val="%1)"/>
      <w:lvlJc w:val="left"/>
      <w:pPr>
        <w:ind w:left="540" w:hanging="18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485D6803"/>
    <w:multiLevelType w:val="hybridMultilevel"/>
    <w:tmpl w:val="885EECCE"/>
    <w:lvl w:ilvl="0" w:tplc="22846E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9934C66"/>
    <w:multiLevelType w:val="hybridMultilevel"/>
    <w:tmpl w:val="4D6C919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8">
    <w:nsid w:val="4C065938"/>
    <w:multiLevelType w:val="hybridMultilevel"/>
    <w:tmpl w:val="FB440102"/>
    <w:lvl w:ilvl="0" w:tplc="1AE63CCA">
      <w:start w:val="1"/>
      <w:numFmt w:val="decimal"/>
      <w:lvlText w:val="%1."/>
      <w:lvlJc w:val="left"/>
      <w:pPr>
        <w:ind w:left="720" w:hanging="360"/>
      </w:pPr>
      <w:rPr>
        <w:rFonts w:ascii="TimesNewRomanPSMT" w:hAnsi="Calibri" w:cs="TimesNewRomanPSMT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4C272FF3"/>
    <w:multiLevelType w:val="hybridMultilevel"/>
    <w:tmpl w:val="51CEBBA6"/>
    <w:lvl w:ilvl="0" w:tplc="04150017">
      <w:start w:val="1"/>
      <w:numFmt w:val="lowerLetter"/>
      <w:lvlText w:val="%1)"/>
      <w:lvlJc w:val="left"/>
      <w:pPr>
        <w:ind w:left="2282" w:hanging="18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3182" w:hanging="360"/>
      </w:pPr>
    </w:lvl>
    <w:lvl w:ilvl="2" w:tplc="04150011">
      <w:start w:val="1"/>
      <w:numFmt w:val="decimal"/>
      <w:lvlText w:val="%3)"/>
      <w:lvlJc w:val="left"/>
      <w:pPr>
        <w:ind w:left="3902" w:hanging="180"/>
      </w:pPr>
    </w:lvl>
    <w:lvl w:ilvl="3" w:tplc="04150017">
      <w:start w:val="1"/>
      <w:numFmt w:val="lowerLetter"/>
      <w:lvlText w:val="%4)"/>
      <w:lvlJc w:val="left"/>
      <w:pPr>
        <w:ind w:left="4622" w:hanging="360"/>
      </w:pPr>
    </w:lvl>
    <w:lvl w:ilvl="4" w:tplc="04150019" w:tentative="1">
      <w:start w:val="1"/>
      <w:numFmt w:val="lowerLetter"/>
      <w:lvlText w:val="%5."/>
      <w:lvlJc w:val="left"/>
      <w:pPr>
        <w:ind w:left="5342" w:hanging="360"/>
      </w:pPr>
    </w:lvl>
    <w:lvl w:ilvl="5" w:tplc="0415001B" w:tentative="1">
      <w:start w:val="1"/>
      <w:numFmt w:val="lowerRoman"/>
      <w:lvlText w:val="%6."/>
      <w:lvlJc w:val="right"/>
      <w:pPr>
        <w:ind w:left="6062" w:hanging="180"/>
      </w:pPr>
    </w:lvl>
    <w:lvl w:ilvl="6" w:tplc="0415000F" w:tentative="1">
      <w:start w:val="1"/>
      <w:numFmt w:val="decimal"/>
      <w:lvlText w:val="%7."/>
      <w:lvlJc w:val="left"/>
      <w:pPr>
        <w:ind w:left="6782" w:hanging="360"/>
      </w:pPr>
    </w:lvl>
    <w:lvl w:ilvl="7" w:tplc="04150019" w:tentative="1">
      <w:start w:val="1"/>
      <w:numFmt w:val="lowerLetter"/>
      <w:lvlText w:val="%8."/>
      <w:lvlJc w:val="left"/>
      <w:pPr>
        <w:ind w:left="7502" w:hanging="360"/>
      </w:pPr>
    </w:lvl>
    <w:lvl w:ilvl="8" w:tplc="0415001B" w:tentative="1">
      <w:start w:val="1"/>
      <w:numFmt w:val="lowerRoman"/>
      <w:lvlText w:val="%9."/>
      <w:lvlJc w:val="right"/>
      <w:pPr>
        <w:ind w:left="8222" w:hanging="180"/>
      </w:pPr>
    </w:lvl>
  </w:abstractNum>
  <w:abstractNum w:abstractNumId="90">
    <w:nsid w:val="4D2837E6"/>
    <w:multiLevelType w:val="multilevel"/>
    <w:tmpl w:val="5E46335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3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1">
    <w:nsid w:val="4F3905E1"/>
    <w:multiLevelType w:val="hybridMultilevel"/>
    <w:tmpl w:val="7F44CDF0"/>
    <w:lvl w:ilvl="0" w:tplc="C05E4A8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sz w:val="16"/>
        <w:szCs w:val="16"/>
        <w:vertAlign w:val="baseline"/>
      </w:rPr>
    </w:lvl>
    <w:lvl w:ilvl="1" w:tplc="04150019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2">
    <w:nsid w:val="4FA667FB"/>
    <w:multiLevelType w:val="hybridMultilevel"/>
    <w:tmpl w:val="A1941EA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52DB668C"/>
    <w:multiLevelType w:val="hybridMultilevel"/>
    <w:tmpl w:val="9700610C"/>
    <w:lvl w:ilvl="0" w:tplc="43D49B9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4">
    <w:nsid w:val="53BA512E"/>
    <w:multiLevelType w:val="hybridMultilevel"/>
    <w:tmpl w:val="83AA962C"/>
    <w:lvl w:ilvl="0" w:tplc="931632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sz w:val="2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>
    <w:nsid w:val="55235883"/>
    <w:multiLevelType w:val="hybridMultilevel"/>
    <w:tmpl w:val="915857C6"/>
    <w:lvl w:ilvl="0" w:tplc="FFFFFFFF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96">
    <w:nsid w:val="55B675A5"/>
    <w:multiLevelType w:val="hybridMultilevel"/>
    <w:tmpl w:val="290072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55BF5009"/>
    <w:multiLevelType w:val="hybridMultilevel"/>
    <w:tmpl w:val="5F90A424"/>
    <w:lvl w:ilvl="0" w:tplc="73D4E6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3D4E6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56513352"/>
    <w:multiLevelType w:val="hybridMultilevel"/>
    <w:tmpl w:val="4DEA83E6"/>
    <w:lvl w:ilvl="0" w:tplc="A5D4495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>
    <w:nsid w:val="570A6230"/>
    <w:multiLevelType w:val="multilevel"/>
    <w:tmpl w:val="885A4552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>
    <w:nsid w:val="58144AF5"/>
    <w:multiLevelType w:val="hybridMultilevel"/>
    <w:tmpl w:val="B1DCF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84D4804"/>
    <w:multiLevelType w:val="multilevel"/>
    <w:tmpl w:val="DF9C0AEA"/>
    <w:lvl w:ilvl="0">
      <w:start w:val="7"/>
      <w:numFmt w:val="upperRoman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>
    <w:nsid w:val="5915506E"/>
    <w:multiLevelType w:val="hybridMultilevel"/>
    <w:tmpl w:val="0F6869B0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3">
    <w:nsid w:val="59D87ABA"/>
    <w:multiLevelType w:val="hybridMultilevel"/>
    <w:tmpl w:val="16BEBC84"/>
    <w:lvl w:ilvl="0" w:tplc="04150011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  <w:caps w:val="0"/>
        <w:strike w:val="0"/>
        <w:dstrike w:val="0"/>
        <w:vanish w:val="0"/>
        <w:sz w:val="20"/>
        <w:szCs w:val="20"/>
        <w:vertAlign w:val="baseline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04">
    <w:nsid w:val="5ABC1FA7"/>
    <w:multiLevelType w:val="hybridMultilevel"/>
    <w:tmpl w:val="FF7E48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5E3D1FDB"/>
    <w:multiLevelType w:val="hybridMultilevel"/>
    <w:tmpl w:val="90628D18"/>
    <w:name w:val="WW8Num3222222"/>
    <w:lvl w:ilvl="0" w:tplc="00000007">
      <w:start w:val="1"/>
      <w:numFmt w:val="bullet"/>
      <w:lvlText w:val="-"/>
      <w:lvlJc w:val="left"/>
      <w:pPr>
        <w:ind w:left="2433" w:hanging="360"/>
      </w:pPr>
      <w:rPr>
        <w:rFonts w:ascii="Arial" w:hAnsi="Arial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106">
    <w:nsid w:val="60574309"/>
    <w:multiLevelType w:val="multilevel"/>
    <w:tmpl w:val="A6EAC876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>
    <w:nsid w:val="617A607B"/>
    <w:multiLevelType w:val="hybridMultilevel"/>
    <w:tmpl w:val="3EEA0962"/>
    <w:lvl w:ilvl="0" w:tplc="EF8EA8A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61BE763C"/>
    <w:multiLevelType w:val="hybridMultilevel"/>
    <w:tmpl w:val="4D6C919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9">
    <w:nsid w:val="63003A2C"/>
    <w:multiLevelType w:val="hybridMultilevel"/>
    <w:tmpl w:val="64EC3C56"/>
    <w:lvl w:ilvl="0" w:tplc="27762D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0">
    <w:nsid w:val="63EF1882"/>
    <w:multiLevelType w:val="hybridMultilevel"/>
    <w:tmpl w:val="C5FA9566"/>
    <w:lvl w:ilvl="0" w:tplc="C8B082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>
    <w:nsid w:val="64AA164A"/>
    <w:multiLevelType w:val="hybridMultilevel"/>
    <w:tmpl w:val="611627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64BE16FA"/>
    <w:multiLevelType w:val="multilevel"/>
    <w:tmpl w:val="425ACE0C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lowerLetter"/>
      <w:lvlText w:val="%2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">
    <w:nsid w:val="666C0DFF"/>
    <w:multiLevelType w:val="hybridMultilevel"/>
    <w:tmpl w:val="192AB1A6"/>
    <w:lvl w:ilvl="0" w:tplc="A904690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4">
    <w:nsid w:val="68054596"/>
    <w:multiLevelType w:val="multilevel"/>
    <w:tmpl w:val="C20CF6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5">
    <w:nsid w:val="699F4517"/>
    <w:multiLevelType w:val="hybridMultilevel"/>
    <w:tmpl w:val="78D64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6A5C1F5C"/>
    <w:multiLevelType w:val="hybridMultilevel"/>
    <w:tmpl w:val="3C887A9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7">
    <w:nsid w:val="6B492555"/>
    <w:multiLevelType w:val="multilevel"/>
    <w:tmpl w:val="BE94B37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8">
    <w:nsid w:val="6CFA7D30"/>
    <w:multiLevelType w:val="hybridMultilevel"/>
    <w:tmpl w:val="2878CD8E"/>
    <w:lvl w:ilvl="0" w:tplc="AFD07436">
      <w:start w:val="1"/>
      <w:numFmt w:val="decimal"/>
      <w:lvlText w:val="%1."/>
      <w:lvlJc w:val="left"/>
      <w:pPr>
        <w:ind w:left="360" w:hanging="360"/>
      </w:pPr>
    </w:lvl>
    <w:lvl w:ilvl="1" w:tplc="04150003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BD2ED1E">
      <w:start w:val="1"/>
      <w:numFmt w:val="decimal"/>
      <w:lvlText w:val="%3)"/>
      <w:lvlJc w:val="left"/>
      <w:pPr>
        <w:ind w:left="1800" w:hanging="180"/>
      </w:pPr>
      <w:rPr>
        <w:rFonts w:hint="default"/>
        <w:b w:val="0"/>
        <w:i w:val="0"/>
      </w:rPr>
    </w:lvl>
    <w:lvl w:ilvl="3" w:tplc="04150001">
      <w:start w:val="1"/>
      <w:numFmt w:val="lowerLetter"/>
      <w:lvlText w:val="%4)"/>
      <w:lvlJc w:val="left"/>
      <w:pPr>
        <w:ind w:left="2520" w:hanging="360"/>
      </w:pPr>
      <w:rPr>
        <w:rFonts w:ascii="Calibri" w:eastAsia="Times New Roman" w:hAnsi="Calibri" w:cs="Garamond"/>
      </w:r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>
    <w:nsid w:val="6D5A66F2"/>
    <w:multiLevelType w:val="hybridMultilevel"/>
    <w:tmpl w:val="621ADB24"/>
    <w:lvl w:ilvl="0" w:tplc="1090ABC2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2D6E3DD6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E114D1F"/>
    <w:multiLevelType w:val="hybridMultilevel"/>
    <w:tmpl w:val="B3DA28EE"/>
    <w:lvl w:ilvl="0" w:tplc="BA2A4E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121">
    <w:nsid w:val="7017680E"/>
    <w:multiLevelType w:val="hybridMultilevel"/>
    <w:tmpl w:val="528651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716E538F"/>
    <w:multiLevelType w:val="hybridMultilevel"/>
    <w:tmpl w:val="D730E462"/>
    <w:lvl w:ilvl="0" w:tplc="00000003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Garamond"/>
      </w:rPr>
    </w:lvl>
    <w:lvl w:ilvl="1" w:tplc="524ED910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7254573A"/>
    <w:multiLevelType w:val="hybridMultilevel"/>
    <w:tmpl w:val="3E32848A"/>
    <w:lvl w:ilvl="0" w:tplc="D00007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 w:tplc="8FBCA1F2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5F88774C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2420238A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A9665608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2CE170E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DDA0C93A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74B81FBC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CD9A40B2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124">
    <w:nsid w:val="726A2917"/>
    <w:multiLevelType w:val="multilevel"/>
    <w:tmpl w:val="F76ED3CC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lowerLetter"/>
      <w:lvlText w:val="%2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">
    <w:nsid w:val="72B14EA9"/>
    <w:multiLevelType w:val="hybridMultilevel"/>
    <w:tmpl w:val="544EBC4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090ABC2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73D572B2"/>
    <w:multiLevelType w:val="hybridMultilevel"/>
    <w:tmpl w:val="B7885D5E"/>
    <w:lvl w:ilvl="0" w:tplc="4A4EE4A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 w:tentative="1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27">
    <w:nsid w:val="74082A95"/>
    <w:multiLevelType w:val="hybridMultilevel"/>
    <w:tmpl w:val="EE721FF2"/>
    <w:lvl w:ilvl="0" w:tplc="0415000F">
      <w:start w:val="1"/>
      <w:numFmt w:val="decimal"/>
      <w:lvlText w:val="%1."/>
      <w:lvlJc w:val="left"/>
      <w:pPr>
        <w:ind w:left="934" w:hanging="360"/>
      </w:pPr>
    </w:lvl>
    <w:lvl w:ilvl="1" w:tplc="04150019">
      <w:start w:val="1"/>
      <w:numFmt w:val="lowerLetter"/>
      <w:lvlText w:val="%2."/>
      <w:lvlJc w:val="left"/>
      <w:pPr>
        <w:ind w:left="1654" w:hanging="360"/>
      </w:pPr>
    </w:lvl>
    <w:lvl w:ilvl="2" w:tplc="0415001B">
      <w:start w:val="1"/>
      <w:numFmt w:val="lowerRoman"/>
      <w:lvlText w:val="%3."/>
      <w:lvlJc w:val="right"/>
      <w:pPr>
        <w:ind w:left="2374" w:hanging="180"/>
      </w:pPr>
    </w:lvl>
    <w:lvl w:ilvl="3" w:tplc="0415000F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128">
    <w:nsid w:val="756F72A5"/>
    <w:multiLevelType w:val="hybridMultilevel"/>
    <w:tmpl w:val="C6A8A278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A8F8DEB4">
      <w:start w:val="1"/>
      <w:numFmt w:val="lowerLetter"/>
      <w:lvlText w:val="%2)"/>
      <w:lvlJc w:val="left"/>
      <w:pPr>
        <w:ind w:left="2496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3216" w:hanging="180"/>
      </w:pPr>
      <w:rPr>
        <w:rFonts w:hint="default"/>
        <w:b w:val="0"/>
        <w:i w:val="0"/>
      </w:rPr>
    </w:lvl>
    <w:lvl w:ilvl="3" w:tplc="04150001">
      <w:start w:val="1"/>
      <w:numFmt w:val="lowerLetter"/>
      <w:lvlText w:val="%4)"/>
      <w:lvlJc w:val="left"/>
      <w:pPr>
        <w:ind w:left="3936" w:hanging="360"/>
      </w:pPr>
      <w:rPr>
        <w:rFonts w:ascii="Calibri" w:eastAsia="Times New Roman" w:hAnsi="Calibri" w:cs="Garamond"/>
      </w:rPr>
    </w:lvl>
    <w:lvl w:ilvl="4" w:tplc="04150003" w:tentative="1">
      <w:start w:val="1"/>
      <w:numFmt w:val="lowerLetter"/>
      <w:lvlText w:val="%5."/>
      <w:lvlJc w:val="left"/>
      <w:pPr>
        <w:ind w:left="4656" w:hanging="360"/>
      </w:pPr>
    </w:lvl>
    <w:lvl w:ilvl="5" w:tplc="04150005" w:tentative="1">
      <w:start w:val="1"/>
      <w:numFmt w:val="lowerRoman"/>
      <w:lvlText w:val="%6."/>
      <w:lvlJc w:val="right"/>
      <w:pPr>
        <w:ind w:left="5376" w:hanging="180"/>
      </w:pPr>
    </w:lvl>
    <w:lvl w:ilvl="6" w:tplc="04150001" w:tentative="1">
      <w:start w:val="1"/>
      <w:numFmt w:val="decimal"/>
      <w:lvlText w:val="%7."/>
      <w:lvlJc w:val="left"/>
      <w:pPr>
        <w:ind w:left="6096" w:hanging="360"/>
      </w:pPr>
    </w:lvl>
    <w:lvl w:ilvl="7" w:tplc="04150003" w:tentative="1">
      <w:start w:val="1"/>
      <w:numFmt w:val="lowerLetter"/>
      <w:lvlText w:val="%8."/>
      <w:lvlJc w:val="left"/>
      <w:pPr>
        <w:ind w:left="6816" w:hanging="360"/>
      </w:pPr>
    </w:lvl>
    <w:lvl w:ilvl="8" w:tplc="04150005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9">
    <w:nsid w:val="75952F5B"/>
    <w:multiLevelType w:val="hybridMultilevel"/>
    <w:tmpl w:val="D4069AE6"/>
    <w:lvl w:ilvl="0" w:tplc="0415000F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0">
    <w:nsid w:val="76752CEE"/>
    <w:multiLevelType w:val="hybridMultilevel"/>
    <w:tmpl w:val="C32E6B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773572BA"/>
    <w:multiLevelType w:val="hybridMultilevel"/>
    <w:tmpl w:val="4A645156"/>
    <w:lvl w:ilvl="0" w:tplc="7FAEA0FE">
      <w:start w:val="1"/>
      <w:numFmt w:val="bullet"/>
      <w:lvlText w:val=""/>
      <w:lvlJc w:val="left"/>
      <w:pPr>
        <w:ind w:left="30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32">
    <w:nsid w:val="78BD4204"/>
    <w:multiLevelType w:val="hybridMultilevel"/>
    <w:tmpl w:val="91169A8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3">
    <w:nsid w:val="7A4A3D8F"/>
    <w:multiLevelType w:val="singleLevel"/>
    <w:tmpl w:val="1C566A06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34">
    <w:nsid w:val="7A5E42EE"/>
    <w:multiLevelType w:val="hybridMultilevel"/>
    <w:tmpl w:val="E77055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7A7D6790"/>
    <w:multiLevelType w:val="hybridMultilevel"/>
    <w:tmpl w:val="8BB638CC"/>
    <w:lvl w:ilvl="0" w:tplc="21D8D3C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7ABE0E85"/>
    <w:multiLevelType w:val="hybridMultilevel"/>
    <w:tmpl w:val="2E0E51B8"/>
    <w:lvl w:ilvl="0" w:tplc="AFD07436">
      <w:start w:val="1"/>
      <w:numFmt w:val="decimal"/>
      <w:lvlText w:val="%1."/>
      <w:lvlJc w:val="left"/>
      <w:pPr>
        <w:ind w:left="360" w:hanging="360"/>
      </w:pPr>
    </w:lvl>
    <w:lvl w:ilvl="1" w:tplc="A8F8DEB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>
      <w:start w:val="1"/>
      <w:numFmt w:val="decimal"/>
      <w:lvlText w:val="%3)"/>
      <w:lvlJc w:val="right"/>
      <w:pPr>
        <w:ind w:left="1800" w:hanging="180"/>
      </w:pPr>
      <w:rPr>
        <w:rFonts w:ascii="Calibri" w:hAnsi="Calibri" w:cs="Garamond" w:hint="default"/>
        <w:b w:val="0"/>
        <w:i w:val="0"/>
      </w:rPr>
    </w:lvl>
    <w:lvl w:ilvl="3" w:tplc="04150001">
      <w:start w:val="1"/>
      <w:numFmt w:val="lowerLetter"/>
      <w:lvlText w:val="%4)"/>
      <w:lvlJc w:val="left"/>
      <w:pPr>
        <w:ind w:left="2520" w:hanging="360"/>
      </w:pPr>
      <w:rPr>
        <w:rFonts w:ascii="Calibri" w:eastAsia="Times New Roman" w:hAnsi="Calibri" w:cs="Garamond"/>
      </w:r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7">
    <w:nsid w:val="7EC94202"/>
    <w:multiLevelType w:val="multilevel"/>
    <w:tmpl w:val="ACCA75D4"/>
    <w:lvl w:ilvl="0">
      <w:start w:val="2"/>
      <w:numFmt w:val="decimal"/>
      <w:lvlText w:val="%1.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4"/>
      <w:numFmt w:val="upperRoman"/>
      <w:lvlText w:val="%4."/>
      <w:lvlJc w:val="left"/>
      <w:pPr>
        <w:ind w:left="0" w:firstLine="0"/>
      </w:pPr>
      <w:rPr>
        <w:rFonts w:ascii="Verdana" w:eastAsia="Verdana" w:hAnsi="Verdana" w:cs="Verdan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6)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8">
    <w:nsid w:val="7FAE7A7B"/>
    <w:multiLevelType w:val="hybridMultilevel"/>
    <w:tmpl w:val="49B89A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FE4122E"/>
    <w:multiLevelType w:val="multilevel"/>
    <w:tmpl w:val="57860CE2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7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3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6"/>
  </w:num>
  <w:num w:numId="2">
    <w:abstractNumId w:val="133"/>
  </w:num>
  <w:num w:numId="3">
    <w:abstractNumId w:val="69"/>
  </w:num>
  <w:num w:numId="4">
    <w:abstractNumId w:val="28"/>
  </w:num>
  <w:num w:numId="5">
    <w:abstractNumId w:val="25"/>
  </w:num>
  <w:num w:numId="6">
    <w:abstractNumId w:val="118"/>
  </w:num>
  <w:num w:numId="7">
    <w:abstractNumId w:val="74"/>
  </w:num>
  <w:num w:numId="8">
    <w:abstractNumId w:val="91"/>
  </w:num>
  <w:num w:numId="9">
    <w:abstractNumId w:val="16"/>
  </w:num>
  <w:num w:numId="10">
    <w:abstractNumId w:val="52"/>
  </w:num>
  <w:num w:numId="11">
    <w:abstractNumId w:val="124"/>
  </w:num>
  <w:num w:numId="12">
    <w:abstractNumId w:val="101"/>
  </w:num>
  <w:num w:numId="13">
    <w:abstractNumId w:val="35"/>
  </w:num>
  <w:num w:numId="14">
    <w:abstractNumId w:val="45"/>
  </w:num>
  <w:num w:numId="15">
    <w:abstractNumId w:val="47"/>
  </w:num>
  <w:num w:numId="16">
    <w:abstractNumId w:val="11"/>
  </w:num>
  <w:num w:numId="17">
    <w:abstractNumId w:val="66"/>
  </w:num>
  <w:num w:numId="18">
    <w:abstractNumId w:val="12"/>
  </w:num>
  <w:num w:numId="19">
    <w:abstractNumId w:val="137"/>
  </w:num>
  <w:num w:numId="20">
    <w:abstractNumId w:val="81"/>
  </w:num>
  <w:num w:numId="21">
    <w:abstractNumId w:val="135"/>
  </w:num>
  <w:num w:numId="22">
    <w:abstractNumId w:val="106"/>
  </w:num>
  <w:num w:numId="23">
    <w:abstractNumId w:val="80"/>
  </w:num>
  <w:num w:numId="24">
    <w:abstractNumId w:val="138"/>
  </w:num>
  <w:num w:numId="25">
    <w:abstractNumId w:val="21"/>
  </w:num>
  <w:num w:numId="26">
    <w:abstractNumId w:val="30"/>
  </w:num>
  <w:num w:numId="27">
    <w:abstractNumId w:val="83"/>
  </w:num>
  <w:num w:numId="28">
    <w:abstractNumId w:val="62"/>
  </w:num>
  <w:num w:numId="29">
    <w:abstractNumId w:val="82"/>
  </w:num>
  <w:num w:numId="30">
    <w:abstractNumId w:val="54"/>
  </w:num>
  <w:num w:numId="31">
    <w:abstractNumId w:val="10"/>
  </w:num>
  <w:num w:numId="32">
    <w:abstractNumId w:val="49"/>
  </w:num>
  <w:num w:numId="33">
    <w:abstractNumId w:val="120"/>
  </w:num>
  <w:num w:numId="34">
    <w:abstractNumId w:val="123"/>
  </w:num>
  <w:num w:numId="35">
    <w:abstractNumId w:val="104"/>
  </w:num>
  <w:num w:numId="36">
    <w:abstractNumId w:val="103"/>
  </w:num>
  <w:num w:numId="37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  <w:lvlOverride w:ilvl="0">
      <w:startOverride w:val="1"/>
    </w:lvlOverride>
  </w:num>
  <w:num w:numId="39">
    <w:abstractNumId w:val="1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9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13"/>
  </w:num>
  <w:num w:numId="51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63"/>
  </w:num>
  <w:num w:numId="54">
    <w:abstractNumId w:val="116"/>
  </w:num>
  <w:num w:numId="55">
    <w:abstractNumId w:val="79"/>
  </w:num>
  <w:num w:numId="56">
    <w:abstractNumId w:val="70"/>
  </w:num>
  <w:num w:numId="57">
    <w:abstractNumId w:val="40"/>
  </w:num>
  <w:num w:numId="58">
    <w:abstractNumId w:val="112"/>
  </w:num>
  <w:num w:numId="59">
    <w:abstractNumId w:val="43"/>
  </w:num>
  <w:num w:numId="60">
    <w:abstractNumId w:val="15"/>
  </w:num>
  <w:num w:numId="61">
    <w:abstractNumId w:val="71"/>
  </w:num>
  <w:num w:numId="62">
    <w:abstractNumId w:val="64"/>
  </w:num>
  <w:num w:numId="63">
    <w:abstractNumId w:val="121"/>
  </w:num>
  <w:num w:numId="64">
    <w:abstractNumId w:val="44"/>
  </w:num>
  <w:num w:numId="65">
    <w:abstractNumId w:val="139"/>
  </w:num>
  <w:num w:numId="66">
    <w:abstractNumId w:val="29"/>
  </w:num>
  <w:num w:numId="67">
    <w:abstractNumId w:val="126"/>
  </w:num>
  <w:num w:numId="68">
    <w:abstractNumId w:val="136"/>
  </w:num>
  <w:num w:numId="69">
    <w:abstractNumId w:val="85"/>
  </w:num>
  <w:num w:numId="70">
    <w:abstractNumId w:val="128"/>
  </w:num>
  <w:num w:numId="71">
    <w:abstractNumId w:val="89"/>
  </w:num>
  <w:num w:numId="72">
    <w:abstractNumId w:val="86"/>
  </w:num>
  <w:num w:numId="73">
    <w:abstractNumId w:val="97"/>
  </w:num>
  <w:num w:numId="74">
    <w:abstractNumId w:val="88"/>
  </w:num>
  <w:num w:numId="75">
    <w:abstractNumId w:val="77"/>
  </w:num>
  <w:num w:numId="76">
    <w:abstractNumId w:val="73"/>
  </w:num>
  <w:num w:numId="77">
    <w:abstractNumId w:val="93"/>
  </w:num>
  <w:num w:numId="78">
    <w:abstractNumId w:val="59"/>
  </w:num>
  <w:num w:numId="79">
    <w:abstractNumId w:val="39"/>
  </w:num>
  <w:num w:numId="80">
    <w:abstractNumId w:val="42"/>
  </w:num>
  <w:num w:numId="81">
    <w:abstractNumId w:val="37"/>
  </w:num>
  <w:num w:numId="82">
    <w:abstractNumId w:val="127"/>
  </w:num>
  <w:num w:numId="83">
    <w:abstractNumId w:val="24"/>
  </w:num>
  <w:num w:numId="84">
    <w:abstractNumId w:val="58"/>
  </w:num>
  <w:num w:numId="85">
    <w:abstractNumId w:val="75"/>
  </w:num>
  <w:num w:numId="86">
    <w:abstractNumId w:val="14"/>
  </w:num>
  <w:num w:numId="87">
    <w:abstractNumId w:val="50"/>
  </w:num>
  <w:num w:numId="88">
    <w:abstractNumId w:val="38"/>
  </w:num>
  <w:num w:numId="89">
    <w:abstractNumId w:val="60"/>
  </w:num>
  <w:num w:numId="90">
    <w:abstractNumId w:val="20"/>
  </w:num>
  <w:num w:numId="91">
    <w:abstractNumId w:val="9"/>
  </w:num>
  <w:num w:numId="92">
    <w:abstractNumId w:val="102"/>
  </w:num>
  <w:num w:numId="93">
    <w:abstractNumId w:val="87"/>
  </w:num>
  <w:num w:numId="94">
    <w:abstractNumId w:val="78"/>
  </w:num>
  <w:num w:numId="95">
    <w:abstractNumId w:val="31"/>
  </w:num>
  <w:num w:numId="96">
    <w:abstractNumId w:val="108"/>
  </w:num>
  <w:num w:numId="97">
    <w:abstractNumId w:val="131"/>
  </w:num>
  <w:num w:numId="98">
    <w:abstractNumId w:val="111"/>
  </w:num>
  <w:num w:numId="99">
    <w:abstractNumId w:val="27"/>
  </w:num>
  <w:num w:numId="100">
    <w:abstractNumId w:val="18"/>
  </w:num>
  <w:num w:numId="101">
    <w:abstractNumId w:val="46"/>
  </w:num>
  <w:num w:numId="102">
    <w:abstractNumId w:val="99"/>
  </w:num>
  <w:num w:numId="103">
    <w:abstractNumId w:val="134"/>
  </w:num>
  <w:num w:numId="104">
    <w:abstractNumId w:val="65"/>
  </w:num>
  <w:num w:numId="105">
    <w:abstractNumId w:val="32"/>
  </w:num>
  <w:num w:numId="106">
    <w:abstractNumId w:val="96"/>
  </w:num>
  <w:num w:numId="107">
    <w:abstractNumId w:val="33"/>
  </w:num>
  <w:num w:numId="108">
    <w:abstractNumId w:val="57"/>
  </w:num>
  <w:num w:numId="109">
    <w:abstractNumId w:val="100"/>
  </w:num>
  <w:num w:numId="110">
    <w:abstractNumId w:val="36"/>
  </w:num>
  <w:num w:numId="111">
    <w:abstractNumId w:val="107"/>
  </w:num>
  <w:num w:numId="112">
    <w:abstractNumId w:val="115"/>
  </w:num>
  <w:num w:numId="113">
    <w:abstractNumId w:val="26"/>
  </w:num>
  <w:num w:numId="114">
    <w:abstractNumId w:val="67"/>
  </w:num>
  <w:num w:numId="115">
    <w:abstractNumId w:val="84"/>
  </w:num>
  <w:num w:numId="116">
    <w:abstractNumId w:val="34"/>
  </w:num>
  <w:num w:numId="117">
    <w:abstractNumId w:val="76"/>
  </w:num>
  <w:num w:numId="118">
    <w:abstractNumId w:val="55"/>
  </w:num>
  <w:num w:numId="119">
    <w:abstractNumId w:val="130"/>
  </w:num>
  <w:num w:numId="120">
    <w:abstractNumId w:val="22"/>
  </w:num>
  <w:num w:numId="121">
    <w:abstractNumId w:val="132"/>
  </w:num>
  <w:num w:numId="122">
    <w:abstractNumId w:val="48"/>
  </w:num>
  <w:num w:numId="123">
    <w:abstractNumId w:val="114"/>
  </w:num>
  <w:num w:numId="124">
    <w:abstractNumId w:val="117"/>
  </w:num>
  <w:num w:numId="125">
    <w:abstractNumId w:val="98"/>
  </w:num>
  <w:num w:numId="126">
    <w:abstractNumId w:val="13"/>
  </w:num>
  <w:num w:numId="127">
    <w:abstractNumId w:val="110"/>
  </w:num>
  <w:num w:numId="128">
    <w:abstractNumId w:val="68"/>
  </w:num>
  <w:num w:numId="129">
    <w:abstractNumId w:val="17"/>
  </w:num>
  <w:num w:numId="130">
    <w:abstractNumId w:val="41"/>
  </w:num>
  <w:numIdMacAtCleanup w:val="1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236238"/>
    <w:rsid w:val="00000B97"/>
    <w:rsid w:val="0000166F"/>
    <w:rsid w:val="00001743"/>
    <w:rsid w:val="0000285D"/>
    <w:rsid w:val="000032BD"/>
    <w:rsid w:val="0000368F"/>
    <w:rsid w:val="000042A9"/>
    <w:rsid w:val="00005136"/>
    <w:rsid w:val="0000630F"/>
    <w:rsid w:val="00006840"/>
    <w:rsid w:val="0001054E"/>
    <w:rsid w:val="00011E21"/>
    <w:rsid w:val="0001245B"/>
    <w:rsid w:val="00012933"/>
    <w:rsid w:val="00012EBB"/>
    <w:rsid w:val="00013CB5"/>
    <w:rsid w:val="00014309"/>
    <w:rsid w:val="000159C4"/>
    <w:rsid w:val="00015C12"/>
    <w:rsid w:val="00015FAE"/>
    <w:rsid w:val="00016E0C"/>
    <w:rsid w:val="00017DF3"/>
    <w:rsid w:val="000219D9"/>
    <w:rsid w:val="00022021"/>
    <w:rsid w:val="00023F8C"/>
    <w:rsid w:val="00024CE1"/>
    <w:rsid w:val="0002500F"/>
    <w:rsid w:val="000254E6"/>
    <w:rsid w:val="00027458"/>
    <w:rsid w:val="00027929"/>
    <w:rsid w:val="00032A13"/>
    <w:rsid w:val="00032B17"/>
    <w:rsid w:val="00032FE4"/>
    <w:rsid w:val="00033566"/>
    <w:rsid w:val="00034456"/>
    <w:rsid w:val="00034528"/>
    <w:rsid w:val="00035444"/>
    <w:rsid w:val="000357DA"/>
    <w:rsid w:val="00040534"/>
    <w:rsid w:val="00041AA0"/>
    <w:rsid w:val="00042118"/>
    <w:rsid w:val="00042326"/>
    <w:rsid w:val="00042AA5"/>
    <w:rsid w:val="00045BD3"/>
    <w:rsid w:val="00045D23"/>
    <w:rsid w:val="000516EA"/>
    <w:rsid w:val="000521ED"/>
    <w:rsid w:val="00052A82"/>
    <w:rsid w:val="0005335E"/>
    <w:rsid w:val="00053957"/>
    <w:rsid w:val="00053B1A"/>
    <w:rsid w:val="00053C83"/>
    <w:rsid w:val="0006036A"/>
    <w:rsid w:val="00060F59"/>
    <w:rsid w:val="00061F38"/>
    <w:rsid w:val="0006285C"/>
    <w:rsid w:val="00063894"/>
    <w:rsid w:val="00064362"/>
    <w:rsid w:val="00064C5C"/>
    <w:rsid w:val="00064CBE"/>
    <w:rsid w:val="00066A81"/>
    <w:rsid w:val="00066B32"/>
    <w:rsid w:val="00066E84"/>
    <w:rsid w:val="00067818"/>
    <w:rsid w:val="00067AF6"/>
    <w:rsid w:val="00067B7C"/>
    <w:rsid w:val="00071EAC"/>
    <w:rsid w:val="00072B0D"/>
    <w:rsid w:val="00072B6F"/>
    <w:rsid w:val="00072D3D"/>
    <w:rsid w:val="00075407"/>
    <w:rsid w:val="00075BC7"/>
    <w:rsid w:val="00076310"/>
    <w:rsid w:val="0007736B"/>
    <w:rsid w:val="00077A4C"/>
    <w:rsid w:val="00081087"/>
    <w:rsid w:val="00082736"/>
    <w:rsid w:val="00082811"/>
    <w:rsid w:val="00082F7D"/>
    <w:rsid w:val="000847FD"/>
    <w:rsid w:val="00084F75"/>
    <w:rsid w:val="000852BD"/>
    <w:rsid w:val="00086259"/>
    <w:rsid w:val="00087200"/>
    <w:rsid w:val="0008747A"/>
    <w:rsid w:val="00090E14"/>
    <w:rsid w:val="0009151E"/>
    <w:rsid w:val="000922C7"/>
    <w:rsid w:val="00092934"/>
    <w:rsid w:val="0009380E"/>
    <w:rsid w:val="00093D76"/>
    <w:rsid w:val="00093DE5"/>
    <w:rsid w:val="00094A3C"/>
    <w:rsid w:val="00094E58"/>
    <w:rsid w:val="0009527D"/>
    <w:rsid w:val="0009566B"/>
    <w:rsid w:val="000959FB"/>
    <w:rsid w:val="00096222"/>
    <w:rsid w:val="000963A5"/>
    <w:rsid w:val="00096463"/>
    <w:rsid w:val="00096D89"/>
    <w:rsid w:val="00097B67"/>
    <w:rsid w:val="000A002E"/>
    <w:rsid w:val="000A0E59"/>
    <w:rsid w:val="000A107C"/>
    <w:rsid w:val="000A17E5"/>
    <w:rsid w:val="000A1919"/>
    <w:rsid w:val="000A294F"/>
    <w:rsid w:val="000A2EDF"/>
    <w:rsid w:val="000A4C3D"/>
    <w:rsid w:val="000A5133"/>
    <w:rsid w:val="000A5239"/>
    <w:rsid w:val="000B0C49"/>
    <w:rsid w:val="000B0E8F"/>
    <w:rsid w:val="000B25C1"/>
    <w:rsid w:val="000B322A"/>
    <w:rsid w:val="000B435C"/>
    <w:rsid w:val="000B456A"/>
    <w:rsid w:val="000B4D10"/>
    <w:rsid w:val="000B50D3"/>
    <w:rsid w:val="000B5C2F"/>
    <w:rsid w:val="000B640C"/>
    <w:rsid w:val="000B6AEA"/>
    <w:rsid w:val="000B72E0"/>
    <w:rsid w:val="000C0512"/>
    <w:rsid w:val="000C07FC"/>
    <w:rsid w:val="000C2330"/>
    <w:rsid w:val="000C2977"/>
    <w:rsid w:val="000C31F5"/>
    <w:rsid w:val="000C4035"/>
    <w:rsid w:val="000C4806"/>
    <w:rsid w:val="000C5513"/>
    <w:rsid w:val="000C5647"/>
    <w:rsid w:val="000C605A"/>
    <w:rsid w:val="000C6B3D"/>
    <w:rsid w:val="000C6B8F"/>
    <w:rsid w:val="000C6BFE"/>
    <w:rsid w:val="000C71A4"/>
    <w:rsid w:val="000D14C1"/>
    <w:rsid w:val="000D19AB"/>
    <w:rsid w:val="000D258D"/>
    <w:rsid w:val="000D25D4"/>
    <w:rsid w:val="000D3094"/>
    <w:rsid w:val="000D3E65"/>
    <w:rsid w:val="000D41E1"/>
    <w:rsid w:val="000D4811"/>
    <w:rsid w:val="000D5055"/>
    <w:rsid w:val="000D5515"/>
    <w:rsid w:val="000D5AC8"/>
    <w:rsid w:val="000D651F"/>
    <w:rsid w:val="000D686D"/>
    <w:rsid w:val="000E0171"/>
    <w:rsid w:val="000E0230"/>
    <w:rsid w:val="000E31BB"/>
    <w:rsid w:val="000E3F73"/>
    <w:rsid w:val="000E793C"/>
    <w:rsid w:val="000F0B92"/>
    <w:rsid w:val="000F3680"/>
    <w:rsid w:val="000F38BE"/>
    <w:rsid w:val="000F560D"/>
    <w:rsid w:val="000F6476"/>
    <w:rsid w:val="001002F7"/>
    <w:rsid w:val="00100B7B"/>
    <w:rsid w:val="00101C96"/>
    <w:rsid w:val="00102E53"/>
    <w:rsid w:val="001038C7"/>
    <w:rsid w:val="001054E4"/>
    <w:rsid w:val="0010555B"/>
    <w:rsid w:val="00105A3B"/>
    <w:rsid w:val="001114EA"/>
    <w:rsid w:val="001116C2"/>
    <w:rsid w:val="00111991"/>
    <w:rsid w:val="0011205C"/>
    <w:rsid w:val="00113788"/>
    <w:rsid w:val="0011398D"/>
    <w:rsid w:val="00117088"/>
    <w:rsid w:val="001173B2"/>
    <w:rsid w:val="00122586"/>
    <w:rsid w:val="00122E30"/>
    <w:rsid w:val="00123DAD"/>
    <w:rsid w:val="00124C6E"/>
    <w:rsid w:val="001250DD"/>
    <w:rsid w:val="00126461"/>
    <w:rsid w:val="00126E33"/>
    <w:rsid w:val="0012741A"/>
    <w:rsid w:val="001274B8"/>
    <w:rsid w:val="00133A71"/>
    <w:rsid w:val="00134836"/>
    <w:rsid w:val="00134E47"/>
    <w:rsid w:val="00135594"/>
    <w:rsid w:val="00136241"/>
    <w:rsid w:val="00137435"/>
    <w:rsid w:val="00140116"/>
    <w:rsid w:val="00140783"/>
    <w:rsid w:val="0014149A"/>
    <w:rsid w:val="0014584E"/>
    <w:rsid w:val="00150141"/>
    <w:rsid w:val="001511E2"/>
    <w:rsid w:val="00152174"/>
    <w:rsid w:val="00155124"/>
    <w:rsid w:val="0015532E"/>
    <w:rsid w:val="00155530"/>
    <w:rsid w:val="001557D0"/>
    <w:rsid w:val="0015587B"/>
    <w:rsid w:val="00156CD1"/>
    <w:rsid w:val="00161828"/>
    <w:rsid w:val="00161B86"/>
    <w:rsid w:val="00163886"/>
    <w:rsid w:val="001639FD"/>
    <w:rsid w:val="001647FC"/>
    <w:rsid w:val="00165C80"/>
    <w:rsid w:val="00165E62"/>
    <w:rsid w:val="00170562"/>
    <w:rsid w:val="001712DC"/>
    <w:rsid w:val="00172213"/>
    <w:rsid w:val="00172656"/>
    <w:rsid w:val="00172718"/>
    <w:rsid w:val="001745A1"/>
    <w:rsid w:val="00174A80"/>
    <w:rsid w:val="00176015"/>
    <w:rsid w:val="00176069"/>
    <w:rsid w:val="00176EBE"/>
    <w:rsid w:val="00177118"/>
    <w:rsid w:val="0017762F"/>
    <w:rsid w:val="001778CD"/>
    <w:rsid w:val="001810D9"/>
    <w:rsid w:val="00182EB0"/>
    <w:rsid w:val="00183879"/>
    <w:rsid w:val="001838F6"/>
    <w:rsid w:val="00183C40"/>
    <w:rsid w:val="00184FE1"/>
    <w:rsid w:val="00185708"/>
    <w:rsid w:val="001860AB"/>
    <w:rsid w:val="001860C7"/>
    <w:rsid w:val="0018612B"/>
    <w:rsid w:val="00186596"/>
    <w:rsid w:val="00190F48"/>
    <w:rsid w:val="00193AB7"/>
    <w:rsid w:val="00194F97"/>
    <w:rsid w:val="00195170"/>
    <w:rsid w:val="00195BE2"/>
    <w:rsid w:val="00195FD0"/>
    <w:rsid w:val="001967D8"/>
    <w:rsid w:val="001A1826"/>
    <w:rsid w:val="001A2775"/>
    <w:rsid w:val="001A36F1"/>
    <w:rsid w:val="001A426F"/>
    <w:rsid w:val="001A44EC"/>
    <w:rsid w:val="001B2207"/>
    <w:rsid w:val="001B3A22"/>
    <w:rsid w:val="001B3CE8"/>
    <w:rsid w:val="001B3D59"/>
    <w:rsid w:val="001B5491"/>
    <w:rsid w:val="001B691C"/>
    <w:rsid w:val="001B71BB"/>
    <w:rsid w:val="001B7B6B"/>
    <w:rsid w:val="001C0515"/>
    <w:rsid w:val="001C06F3"/>
    <w:rsid w:val="001C093D"/>
    <w:rsid w:val="001C0A0F"/>
    <w:rsid w:val="001C0EBF"/>
    <w:rsid w:val="001C1A41"/>
    <w:rsid w:val="001C2852"/>
    <w:rsid w:val="001C39D2"/>
    <w:rsid w:val="001C3CF4"/>
    <w:rsid w:val="001C5254"/>
    <w:rsid w:val="001C581D"/>
    <w:rsid w:val="001C5C41"/>
    <w:rsid w:val="001C5F7D"/>
    <w:rsid w:val="001C639F"/>
    <w:rsid w:val="001C6CE5"/>
    <w:rsid w:val="001D04DB"/>
    <w:rsid w:val="001D0881"/>
    <w:rsid w:val="001D095B"/>
    <w:rsid w:val="001D10CE"/>
    <w:rsid w:val="001D1137"/>
    <w:rsid w:val="001D278B"/>
    <w:rsid w:val="001D2DF3"/>
    <w:rsid w:val="001D46A0"/>
    <w:rsid w:val="001D4716"/>
    <w:rsid w:val="001D5980"/>
    <w:rsid w:val="001D5F05"/>
    <w:rsid w:val="001D66B4"/>
    <w:rsid w:val="001D791E"/>
    <w:rsid w:val="001E0A47"/>
    <w:rsid w:val="001E0ED6"/>
    <w:rsid w:val="001E204A"/>
    <w:rsid w:val="001E7374"/>
    <w:rsid w:val="001E78BF"/>
    <w:rsid w:val="001E7BFA"/>
    <w:rsid w:val="001F1C33"/>
    <w:rsid w:val="001F4465"/>
    <w:rsid w:val="001F4C47"/>
    <w:rsid w:val="001F4DD1"/>
    <w:rsid w:val="001F4FDD"/>
    <w:rsid w:val="001F5D9D"/>
    <w:rsid w:val="001F622E"/>
    <w:rsid w:val="001F70E4"/>
    <w:rsid w:val="00200AAD"/>
    <w:rsid w:val="002015EE"/>
    <w:rsid w:val="00201C0D"/>
    <w:rsid w:val="00201D14"/>
    <w:rsid w:val="002027D3"/>
    <w:rsid w:val="00202BBC"/>
    <w:rsid w:val="00203A6D"/>
    <w:rsid w:val="00204A53"/>
    <w:rsid w:val="00204DE7"/>
    <w:rsid w:val="00204F04"/>
    <w:rsid w:val="002058AC"/>
    <w:rsid w:val="00205A75"/>
    <w:rsid w:val="00205E04"/>
    <w:rsid w:val="0020715C"/>
    <w:rsid w:val="002073B4"/>
    <w:rsid w:val="002077C8"/>
    <w:rsid w:val="00207FB3"/>
    <w:rsid w:val="00211BC2"/>
    <w:rsid w:val="00212666"/>
    <w:rsid w:val="00215058"/>
    <w:rsid w:val="00215269"/>
    <w:rsid w:val="00215D83"/>
    <w:rsid w:val="002205E8"/>
    <w:rsid w:val="0022080B"/>
    <w:rsid w:val="002223BB"/>
    <w:rsid w:val="002230AE"/>
    <w:rsid w:val="002230C4"/>
    <w:rsid w:val="00223539"/>
    <w:rsid w:val="00223560"/>
    <w:rsid w:val="00223CE3"/>
    <w:rsid w:val="0022481A"/>
    <w:rsid w:val="002251D8"/>
    <w:rsid w:val="00227628"/>
    <w:rsid w:val="0023088C"/>
    <w:rsid w:val="00231F1C"/>
    <w:rsid w:val="002359B6"/>
    <w:rsid w:val="00235A19"/>
    <w:rsid w:val="00236238"/>
    <w:rsid w:val="0023699C"/>
    <w:rsid w:val="00237D38"/>
    <w:rsid w:val="002409B9"/>
    <w:rsid w:val="00240A64"/>
    <w:rsid w:val="0024118A"/>
    <w:rsid w:val="002424FD"/>
    <w:rsid w:val="00242C7D"/>
    <w:rsid w:val="00243C70"/>
    <w:rsid w:val="00243CC7"/>
    <w:rsid w:val="00244593"/>
    <w:rsid w:val="00247574"/>
    <w:rsid w:val="00247995"/>
    <w:rsid w:val="002479A5"/>
    <w:rsid w:val="00250101"/>
    <w:rsid w:val="00250103"/>
    <w:rsid w:val="00250E28"/>
    <w:rsid w:val="00251312"/>
    <w:rsid w:val="00252537"/>
    <w:rsid w:val="00254618"/>
    <w:rsid w:val="002546C6"/>
    <w:rsid w:val="00255383"/>
    <w:rsid w:val="00255A01"/>
    <w:rsid w:val="002560E7"/>
    <w:rsid w:val="00256ACD"/>
    <w:rsid w:val="0025709D"/>
    <w:rsid w:val="002575FB"/>
    <w:rsid w:val="00257B6F"/>
    <w:rsid w:val="00257F9C"/>
    <w:rsid w:val="00260613"/>
    <w:rsid w:val="00260924"/>
    <w:rsid w:val="00260B4D"/>
    <w:rsid w:val="00262067"/>
    <w:rsid w:val="002630FC"/>
    <w:rsid w:val="002639BA"/>
    <w:rsid w:val="00263C2B"/>
    <w:rsid w:val="00264C1D"/>
    <w:rsid w:val="00266512"/>
    <w:rsid w:val="002667CB"/>
    <w:rsid w:val="00266B53"/>
    <w:rsid w:val="0027018A"/>
    <w:rsid w:val="00272E16"/>
    <w:rsid w:val="00273455"/>
    <w:rsid w:val="002734FF"/>
    <w:rsid w:val="00273A82"/>
    <w:rsid w:val="002742BA"/>
    <w:rsid w:val="00275213"/>
    <w:rsid w:val="0027531D"/>
    <w:rsid w:val="00275369"/>
    <w:rsid w:val="00275CA9"/>
    <w:rsid w:val="002766B9"/>
    <w:rsid w:val="002769A9"/>
    <w:rsid w:val="00276F49"/>
    <w:rsid w:val="00277234"/>
    <w:rsid w:val="002804C5"/>
    <w:rsid w:val="00280638"/>
    <w:rsid w:val="00280B3C"/>
    <w:rsid w:val="00284878"/>
    <w:rsid w:val="002851BE"/>
    <w:rsid w:val="00286C41"/>
    <w:rsid w:val="002877E3"/>
    <w:rsid w:val="00287A17"/>
    <w:rsid w:val="00290C43"/>
    <w:rsid w:val="00290D4A"/>
    <w:rsid w:val="0029176B"/>
    <w:rsid w:val="00291A64"/>
    <w:rsid w:val="00292C8F"/>
    <w:rsid w:val="00293E90"/>
    <w:rsid w:val="0029400C"/>
    <w:rsid w:val="00294A49"/>
    <w:rsid w:val="00295168"/>
    <w:rsid w:val="00296096"/>
    <w:rsid w:val="00297D7A"/>
    <w:rsid w:val="00297F3A"/>
    <w:rsid w:val="002A046C"/>
    <w:rsid w:val="002A0A22"/>
    <w:rsid w:val="002A1A02"/>
    <w:rsid w:val="002A204F"/>
    <w:rsid w:val="002A348F"/>
    <w:rsid w:val="002A3877"/>
    <w:rsid w:val="002A3A5B"/>
    <w:rsid w:val="002A425E"/>
    <w:rsid w:val="002A4710"/>
    <w:rsid w:val="002A47F9"/>
    <w:rsid w:val="002A4FC8"/>
    <w:rsid w:val="002A55FD"/>
    <w:rsid w:val="002A61EA"/>
    <w:rsid w:val="002A63CA"/>
    <w:rsid w:val="002B1E64"/>
    <w:rsid w:val="002B437D"/>
    <w:rsid w:val="002B7DA5"/>
    <w:rsid w:val="002C0A6C"/>
    <w:rsid w:val="002C17E6"/>
    <w:rsid w:val="002C1E9B"/>
    <w:rsid w:val="002C1F2E"/>
    <w:rsid w:val="002C3089"/>
    <w:rsid w:val="002C3584"/>
    <w:rsid w:val="002C3B54"/>
    <w:rsid w:val="002C42FD"/>
    <w:rsid w:val="002C437F"/>
    <w:rsid w:val="002C487B"/>
    <w:rsid w:val="002C5CCC"/>
    <w:rsid w:val="002C780F"/>
    <w:rsid w:val="002C7A0B"/>
    <w:rsid w:val="002D0CBD"/>
    <w:rsid w:val="002D0CC2"/>
    <w:rsid w:val="002D0D89"/>
    <w:rsid w:val="002D1DE8"/>
    <w:rsid w:val="002D3094"/>
    <w:rsid w:val="002D42B8"/>
    <w:rsid w:val="002D5713"/>
    <w:rsid w:val="002D5C58"/>
    <w:rsid w:val="002D6247"/>
    <w:rsid w:val="002D6F18"/>
    <w:rsid w:val="002E043F"/>
    <w:rsid w:val="002E197B"/>
    <w:rsid w:val="002E45C5"/>
    <w:rsid w:val="002E4C87"/>
    <w:rsid w:val="002E54ED"/>
    <w:rsid w:val="002E7F8E"/>
    <w:rsid w:val="002F1DFC"/>
    <w:rsid w:val="002F23B8"/>
    <w:rsid w:val="002F249A"/>
    <w:rsid w:val="002F35EE"/>
    <w:rsid w:val="002F49AF"/>
    <w:rsid w:val="002F4C9A"/>
    <w:rsid w:val="002F4D12"/>
    <w:rsid w:val="002F53C3"/>
    <w:rsid w:val="002F62DC"/>
    <w:rsid w:val="002F6B86"/>
    <w:rsid w:val="003001B7"/>
    <w:rsid w:val="00300F28"/>
    <w:rsid w:val="00302987"/>
    <w:rsid w:val="00303C2C"/>
    <w:rsid w:val="00303CF5"/>
    <w:rsid w:val="00303EFB"/>
    <w:rsid w:val="00304C42"/>
    <w:rsid w:val="003055CA"/>
    <w:rsid w:val="00306659"/>
    <w:rsid w:val="00306B6C"/>
    <w:rsid w:val="0030707E"/>
    <w:rsid w:val="003072F1"/>
    <w:rsid w:val="00310C1F"/>
    <w:rsid w:val="00311771"/>
    <w:rsid w:val="00311E86"/>
    <w:rsid w:val="00313D66"/>
    <w:rsid w:val="003143D0"/>
    <w:rsid w:val="003151B3"/>
    <w:rsid w:val="003153DE"/>
    <w:rsid w:val="00321401"/>
    <w:rsid w:val="00321613"/>
    <w:rsid w:val="00322ABB"/>
    <w:rsid w:val="00322FE7"/>
    <w:rsid w:val="003238C6"/>
    <w:rsid w:val="00324330"/>
    <w:rsid w:val="003247C8"/>
    <w:rsid w:val="003255F6"/>
    <w:rsid w:val="003257EA"/>
    <w:rsid w:val="00325C41"/>
    <w:rsid w:val="00325EA6"/>
    <w:rsid w:val="003261A9"/>
    <w:rsid w:val="00327D95"/>
    <w:rsid w:val="00327E48"/>
    <w:rsid w:val="0033000A"/>
    <w:rsid w:val="003322DC"/>
    <w:rsid w:val="0033240B"/>
    <w:rsid w:val="00333F4F"/>
    <w:rsid w:val="00334D99"/>
    <w:rsid w:val="00335BCD"/>
    <w:rsid w:val="00335F9C"/>
    <w:rsid w:val="003379DD"/>
    <w:rsid w:val="00342027"/>
    <w:rsid w:val="003422FA"/>
    <w:rsid w:val="00343244"/>
    <w:rsid w:val="00343332"/>
    <w:rsid w:val="0034347B"/>
    <w:rsid w:val="00343611"/>
    <w:rsid w:val="0034501E"/>
    <w:rsid w:val="00346092"/>
    <w:rsid w:val="00347590"/>
    <w:rsid w:val="00350EE2"/>
    <w:rsid w:val="00351343"/>
    <w:rsid w:val="00351921"/>
    <w:rsid w:val="0035370F"/>
    <w:rsid w:val="00353FEB"/>
    <w:rsid w:val="003543CE"/>
    <w:rsid w:val="003550BC"/>
    <w:rsid w:val="003561DF"/>
    <w:rsid w:val="00356C2C"/>
    <w:rsid w:val="003602FD"/>
    <w:rsid w:val="00362CF7"/>
    <w:rsid w:val="003637AB"/>
    <w:rsid w:val="00363B75"/>
    <w:rsid w:val="003640B9"/>
    <w:rsid w:val="00364B91"/>
    <w:rsid w:val="00364FDE"/>
    <w:rsid w:val="00365095"/>
    <w:rsid w:val="0036685C"/>
    <w:rsid w:val="00366A41"/>
    <w:rsid w:val="003674B6"/>
    <w:rsid w:val="00367BEE"/>
    <w:rsid w:val="0037160E"/>
    <w:rsid w:val="0037249A"/>
    <w:rsid w:val="003739EC"/>
    <w:rsid w:val="0037755F"/>
    <w:rsid w:val="00381A0B"/>
    <w:rsid w:val="003822A8"/>
    <w:rsid w:val="00382428"/>
    <w:rsid w:val="00382EA4"/>
    <w:rsid w:val="00384E28"/>
    <w:rsid w:val="003870CB"/>
    <w:rsid w:val="00387C27"/>
    <w:rsid w:val="0039027E"/>
    <w:rsid w:val="00390E90"/>
    <w:rsid w:val="003913E8"/>
    <w:rsid w:val="00392C0A"/>
    <w:rsid w:val="003937E4"/>
    <w:rsid w:val="003944A8"/>
    <w:rsid w:val="003945E2"/>
    <w:rsid w:val="00394A82"/>
    <w:rsid w:val="00394FDF"/>
    <w:rsid w:val="003A0342"/>
    <w:rsid w:val="003A2462"/>
    <w:rsid w:val="003A2EB2"/>
    <w:rsid w:val="003A301F"/>
    <w:rsid w:val="003A39E6"/>
    <w:rsid w:val="003A47DF"/>
    <w:rsid w:val="003A4868"/>
    <w:rsid w:val="003A5D9F"/>
    <w:rsid w:val="003A5EE4"/>
    <w:rsid w:val="003A7F06"/>
    <w:rsid w:val="003A7F0C"/>
    <w:rsid w:val="003B11C8"/>
    <w:rsid w:val="003B2BB0"/>
    <w:rsid w:val="003B2DB9"/>
    <w:rsid w:val="003B3E14"/>
    <w:rsid w:val="003B4176"/>
    <w:rsid w:val="003B5500"/>
    <w:rsid w:val="003C130D"/>
    <w:rsid w:val="003C30A5"/>
    <w:rsid w:val="003C333F"/>
    <w:rsid w:val="003C463B"/>
    <w:rsid w:val="003C5FA4"/>
    <w:rsid w:val="003C62D2"/>
    <w:rsid w:val="003C66DD"/>
    <w:rsid w:val="003C69B1"/>
    <w:rsid w:val="003C6A3D"/>
    <w:rsid w:val="003C6B79"/>
    <w:rsid w:val="003C74F0"/>
    <w:rsid w:val="003C7AFD"/>
    <w:rsid w:val="003D0DF6"/>
    <w:rsid w:val="003D0E98"/>
    <w:rsid w:val="003D1097"/>
    <w:rsid w:val="003D1A62"/>
    <w:rsid w:val="003D2C10"/>
    <w:rsid w:val="003D4052"/>
    <w:rsid w:val="003D47E6"/>
    <w:rsid w:val="003D4BAE"/>
    <w:rsid w:val="003D5C69"/>
    <w:rsid w:val="003D60DF"/>
    <w:rsid w:val="003D6282"/>
    <w:rsid w:val="003D6B70"/>
    <w:rsid w:val="003D7A90"/>
    <w:rsid w:val="003D7C4F"/>
    <w:rsid w:val="003E09C9"/>
    <w:rsid w:val="003E1148"/>
    <w:rsid w:val="003E1FDF"/>
    <w:rsid w:val="003E2940"/>
    <w:rsid w:val="003E3DE9"/>
    <w:rsid w:val="003E4743"/>
    <w:rsid w:val="003E51D9"/>
    <w:rsid w:val="003E621A"/>
    <w:rsid w:val="003E6B11"/>
    <w:rsid w:val="003E6D25"/>
    <w:rsid w:val="003E6F86"/>
    <w:rsid w:val="003E7B59"/>
    <w:rsid w:val="003E7D0E"/>
    <w:rsid w:val="003F048D"/>
    <w:rsid w:val="003F3290"/>
    <w:rsid w:val="003F3D31"/>
    <w:rsid w:val="003F410F"/>
    <w:rsid w:val="003F486E"/>
    <w:rsid w:val="003F4F8B"/>
    <w:rsid w:val="003F6B6F"/>
    <w:rsid w:val="003F7D02"/>
    <w:rsid w:val="003F7EE0"/>
    <w:rsid w:val="00400625"/>
    <w:rsid w:val="0040256F"/>
    <w:rsid w:val="00404EA8"/>
    <w:rsid w:val="00405141"/>
    <w:rsid w:val="0040548D"/>
    <w:rsid w:val="00406CF4"/>
    <w:rsid w:val="00407A7B"/>
    <w:rsid w:val="00410E8C"/>
    <w:rsid w:val="00411458"/>
    <w:rsid w:val="00412A94"/>
    <w:rsid w:val="004139FC"/>
    <w:rsid w:val="00413B4F"/>
    <w:rsid w:val="004142B9"/>
    <w:rsid w:val="00416629"/>
    <w:rsid w:val="00416A47"/>
    <w:rsid w:val="00420208"/>
    <w:rsid w:val="004204D2"/>
    <w:rsid w:val="00420641"/>
    <w:rsid w:val="00420CD1"/>
    <w:rsid w:val="0042144B"/>
    <w:rsid w:val="004216BC"/>
    <w:rsid w:val="0042452D"/>
    <w:rsid w:val="004263DB"/>
    <w:rsid w:val="004266A0"/>
    <w:rsid w:val="00426C10"/>
    <w:rsid w:val="004274E7"/>
    <w:rsid w:val="00427580"/>
    <w:rsid w:val="00427CE9"/>
    <w:rsid w:val="00427E4E"/>
    <w:rsid w:val="004303EA"/>
    <w:rsid w:val="0043104D"/>
    <w:rsid w:val="0043110B"/>
    <w:rsid w:val="004318C0"/>
    <w:rsid w:val="00431E7E"/>
    <w:rsid w:val="00432106"/>
    <w:rsid w:val="0043257F"/>
    <w:rsid w:val="0043278B"/>
    <w:rsid w:val="00432FE0"/>
    <w:rsid w:val="004340C9"/>
    <w:rsid w:val="00436866"/>
    <w:rsid w:val="004368D9"/>
    <w:rsid w:val="00436A4A"/>
    <w:rsid w:val="004379AB"/>
    <w:rsid w:val="00437D27"/>
    <w:rsid w:val="00440491"/>
    <w:rsid w:val="00440C1C"/>
    <w:rsid w:val="004414CA"/>
    <w:rsid w:val="004449AE"/>
    <w:rsid w:val="004462D9"/>
    <w:rsid w:val="00446C07"/>
    <w:rsid w:val="00447D34"/>
    <w:rsid w:val="00450607"/>
    <w:rsid w:val="0045176E"/>
    <w:rsid w:val="004517A4"/>
    <w:rsid w:val="00451B37"/>
    <w:rsid w:val="00452184"/>
    <w:rsid w:val="00452A6A"/>
    <w:rsid w:val="00452AAD"/>
    <w:rsid w:val="00453567"/>
    <w:rsid w:val="0045465A"/>
    <w:rsid w:val="00454C15"/>
    <w:rsid w:val="0045517D"/>
    <w:rsid w:val="00455C3D"/>
    <w:rsid w:val="00456875"/>
    <w:rsid w:val="004579F5"/>
    <w:rsid w:val="00457D0F"/>
    <w:rsid w:val="0046109C"/>
    <w:rsid w:val="00462C23"/>
    <w:rsid w:val="00463BFC"/>
    <w:rsid w:val="00463EB1"/>
    <w:rsid w:val="0046487D"/>
    <w:rsid w:val="00465313"/>
    <w:rsid w:val="00465623"/>
    <w:rsid w:val="00465EF8"/>
    <w:rsid w:val="00466F3A"/>
    <w:rsid w:val="00471D20"/>
    <w:rsid w:val="00472F9E"/>
    <w:rsid w:val="00473902"/>
    <w:rsid w:val="0047444F"/>
    <w:rsid w:val="004744A2"/>
    <w:rsid w:val="00480F40"/>
    <w:rsid w:val="0048184D"/>
    <w:rsid w:val="00481D78"/>
    <w:rsid w:val="0048388A"/>
    <w:rsid w:val="00484FAF"/>
    <w:rsid w:val="00485327"/>
    <w:rsid w:val="00485AEA"/>
    <w:rsid w:val="00485CA2"/>
    <w:rsid w:val="00486181"/>
    <w:rsid w:val="00486995"/>
    <w:rsid w:val="004879EF"/>
    <w:rsid w:val="00487D81"/>
    <w:rsid w:val="00491C04"/>
    <w:rsid w:val="0049247C"/>
    <w:rsid w:val="0049297E"/>
    <w:rsid w:val="00492E0D"/>
    <w:rsid w:val="004931E8"/>
    <w:rsid w:val="0049342E"/>
    <w:rsid w:val="0049390F"/>
    <w:rsid w:val="004952EE"/>
    <w:rsid w:val="00496D98"/>
    <w:rsid w:val="00497973"/>
    <w:rsid w:val="004A02D9"/>
    <w:rsid w:val="004A0D83"/>
    <w:rsid w:val="004A1E39"/>
    <w:rsid w:val="004A23BB"/>
    <w:rsid w:val="004A31FF"/>
    <w:rsid w:val="004A3311"/>
    <w:rsid w:val="004A3840"/>
    <w:rsid w:val="004A438D"/>
    <w:rsid w:val="004A4D5C"/>
    <w:rsid w:val="004A4E82"/>
    <w:rsid w:val="004A59EB"/>
    <w:rsid w:val="004A789B"/>
    <w:rsid w:val="004B013A"/>
    <w:rsid w:val="004B033C"/>
    <w:rsid w:val="004B0679"/>
    <w:rsid w:val="004B082C"/>
    <w:rsid w:val="004B1170"/>
    <w:rsid w:val="004B1E28"/>
    <w:rsid w:val="004B2EF8"/>
    <w:rsid w:val="004B412B"/>
    <w:rsid w:val="004B46A7"/>
    <w:rsid w:val="004B4E1F"/>
    <w:rsid w:val="004B56CF"/>
    <w:rsid w:val="004B64A6"/>
    <w:rsid w:val="004B66AF"/>
    <w:rsid w:val="004B7860"/>
    <w:rsid w:val="004B7CF8"/>
    <w:rsid w:val="004C0EC9"/>
    <w:rsid w:val="004C2273"/>
    <w:rsid w:val="004C33FE"/>
    <w:rsid w:val="004C3A36"/>
    <w:rsid w:val="004C4119"/>
    <w:rsid w:val="004C4370"/>
    <w:rsid w:val="004C638F"/>
    <w:rsid w:val="004C68C6"/>
    <w:rsid w:val="004C71DE"/>
    <w:rsid w:val="004D032F"/>
    <w:rsid w:val="004D1B1C"/>
    <w:rsid w:val="004D1CB2"/>
    <w:rsid w:val="004D321B"/>
    <w:rsid w:val="004D339C"/>
    <w:rsid w:val="004D55BD"/>
    <w:rsid w:val="004D57B2"/>
    <w:rsid w:val="004D5E23"/>
    <w:rsid w:val="004D6055"/>
    <w:rsid w:val="004D605B"/>
    <w:rsid w:val="004D73F2"/>
    <w:rsid w:val="004E0B14"/>
    <w:rsid w:val="004E16DD"/>
    <w:rsid w:val="004E210E"/>
    <w:rsid w:val="004E21FC"/>
    <w:rsid w:val="004E2579"/>
    <w:rsid w:val="004E375C"/>
    <w:rsid w:val="004E4C07"/>
    <w:rsid w:val="004E5E54"/>
    <w:rsid w:val="004E64CA"/>
    <w:rsid w:val="004E76B8"/>
    <w:rsid w:val="004E76DE"/>
    <w:rsid w:val="004F1778"/>
    <w:rsid w:val="004F1EB5"/>
    <w:rsid w:val="004F2AF9"/>
    <w:rsid w:val="004F3060"/>
    <w:rsid w:val="004F450B"/>
    <w:rsid w:val="004F55D7"/>
    <w:rsid w:val="004F5E77"/>
    <w:rsid w:val="004F7CD9"/>
    <w:rsid w:val="00500C72"/>
    <w:rsid w:val="00500EE6"/>
    <w:rsid w:val="00501151"/>
    <w:rsid w:val="005014A7"/>
    <w:rsid w:val="00501F96"/>
    <w:rsid w:val="00502775"/>
    <w:rsid w:val="00504D89"/>
    <w:rsid w:val="00507506"/>
    <w:rsid w:val="0051183F"/>
    <w:rsid w:val="00511F10"/>
    <w:rsid w:val="00512E30"/>
    <w:rsid w:val="00512EAB"/>
    <w:rsid w:val="0051352E"/>
    <w:rsid w:val="00514327"/>
    <w:rsid w:val="00514537"/>
    <w:rsid w:val="00514B12"/>
    <w:rsid w:val="00514B4E"/>
    <w:rsid w:val="005152BD"/>
    <w:rsid w:val="00516AD3"/>
    <w:rsid w:val="00517699"/>
    <w:rsid w:val="00521D90"/>
    <w:rsid w:val="00521F43"/>
    <w:rsid w:val="0052286C"/>
    <w:rsid w:val="0052375A"/>
    <w:rsid w:val="00523A66"/>
    <w:rsid w:val="0052531C"/>
    <w:rsid w:val="00526412"/>
    <w:rsid w:val="005268C5"/>
    <w:rsid w:val="005272B1"/>
    <w:rsid w:val="00531B1D"/>
    <w:rsid w:val="00533C2C"/>
    <w:rsid w:val="005348B6"/>
    <w:rsid w:val="00534A34"/>
    <w:rsid w:val="005357CD"/>
    <w:rsid w:val="0053798B"/>
    <w:rsid w:val="00540CA5"/>
    <w:rsid w:val="0054109C"/>
    <w:rsid w:val="0054156D"/>
    <w:rsid w:val="00543867"/>
    <w:rsid w:val="005462E9"/>
    <w:rsid w:val="005464C5"/>
    <w:rsid w:val="00547C6B"/>
    <w:rsid w:val="00550E56"/>
    <w:rsid w:val="00551909"/>
    <w:rsid w:val="005524DE"/>
    <w:rsid w:val="00552CBD"/>
    <w:rsid w:val="00553176"/>
    <w:rsid w:val="00553EE5"/>
    <w:rsid w:val="00554B4B"/>
    <w:rsid w:val="0055522F"/>
    <w:rsid w:val="005560E0"/>
    <w:rsid w:val="00556312"/>
    <w:rsid w:val="0055635D"/>
    <w:rsid w:val="00560B62"/>
    <w:rsid w:val="005618D1"/>
    <w:rsid w:val="005626F5"/>
    <w:rsid w:val="00562A76"/>
    <w:rsid w:val="0056387A"/>
    <w:rsid w:val="00563915"/>
    <w:rsid w:val="00563B46"/>
    <w:rsid w:val="00563E36"/>
    <w:rsid w:val="005655C5"/>
    <w:rsid w:val="005659F2"/>
    <w:rsid w:val="00565FBD"/>
    <w:rsid w:val="00566075"/>
    <w:rsid w:val="0056745F"/>
    <w:rsid w:val="00567FBC"/>
    <w:rsid w:val="00571992"/>
    <w:rsid w:val="00573A2D"/>
    <w:rsid w:val="0057469E"/>
    <w:rsid w:val="00575835"/>
    <w:rsid w:val="00576382"/>
    <w:rsid w:val="00576554"/>
    <w:rsid w:val="00577544"/>
    <w:rsid w:val="00577E47"/>
    <w:rsid w:val="00580819"/>
    <w:rsid w:val="00580BA3"/>
    <w:rsid w:val="0058163B"/>
    <w:rsid w:val="00583274"/>
    <w:rsid w:val="005842D5"/>
    <w:rsid w:val="00585417"/>
    <w:rsid w:val="00585595"/>
    <w:rsid w:val="00585A47"/>
    <w:rsid w:val="00585CAB"/>
    <w:rsid w:val="00585D13"/>
    <w:rsid w:val="00586E8A"/>
    <w:rsid w:val="0058762D"/>
    <w:rsid w:val="0059029E"/>
    <w:rsid w:val="005905D8"/>
    <w:rsid w:val="0059167C"/>
    <w:rsid w:val="00591943"/>
    <w:rsid w:val="00591E76"/>
    <w:rsid w:val="00593876"/>
    <w:rsid w:val="005976CA"/>
    <w:rsid w:val="005979A6"/>
    <w:rsid w:val="00597B36"/>
    <w:rsid w:val="00597FB6"/>
    <w:rsid w:val="005A02B3"/>
    <w:rsid w:val="005A0AB6"/>
    <w:rsid w:val="005A152E"/>
    <w:rsid w:val="005A2371"/>
    <w:rsid w:val="005A3FCC"/>
    <w:rsid w:val="005A4242"/>
    <w:rsid w:val="005A449C"/>
    <w:rsid w:val="005A4D61"/>
    <w:rsid w:val="005A54E2"/>
    <w:rsid w:val="005A60C9"/>
    <w:rsid w:val="005A6396"/>
    <w:rsid w:val="005A6C65"/>
    <w:rsid w:val="005A7344"/>
    <w:rsid w:val="005A746B"/>
    <w:rsid w:val="005B010E"/>
    <w:rsid w:val="005B1B3B"/>
    <w:rsid w:val="005B2713"/>
    <w:rsid w:val="005B3C8E"/>
    <w:rsid w:val="005B7539"/>
    <w:rsid w:val="005C0F55"/>
    <w:rsid w:val="005C20CA"/>
    <w:rsid w:val="005C2A58"/>
    <w:rsid w:val="005C3651"/>
    <w:rsid w:val="005C414D"/>
    <w:rsid w:val="005C4C68"/>
    <w:rsid w:val="005C53B0"/>
    <w:rsid w:val="005C5B45"/>
    <w:rsid w:val="005C732B"/>
    <w:rsid w:val="005C7711"/>
    <w:rsid w:val="005D221A"/>
    <w:rsid w:val="005D4039"/>
    <w:rsid w:val="005D4327"/>
    <w:rsid w:val="005D6DFD"/>
    <w:rsid w:val="005D7327"/>
    <w:rsid w:val="005D7EA7"/>
    <w:rsid w:val="005E0099"/>
    <w:rsid w:val="005E026B"/>
    <w:rsid w:val="005E15DE"/>
    <w:rsid w:val="005E184A"/>
    <w:rsid w:val="005E400A"/>
    <w:rsid w:val="005E46E9"/>
    <w:rsid w:val="005E586E"/>
    <w:rsid w:val="005E5E84"/>
    <w:rsid w:val="005E6266"/>
    <w:rsid w:val="005E645F"/>
    <w:rsid w:val="005E7028"/>
    <w:rsid w:val="005E7277"/>
    <w:rsid w:val="005F0EA8"/>
    <w:rsid w:val="005F157F"/>
    <w:rsid w:val="005F1B31"/>
    <w:rsid w:val="005F1F4D"/>
    <w:rsid w:val="005F30EA"/>
    <w:rsid w:val="005F3C19"/>
    <w:rsid w:val="005F4FBD"/>
    <w:rsid w:val="005F54FD"/>
    <w:rsid w:val="005F6300"/>
    <w:rsid w:val="005F6590"/>
    <w:rsid w:val="005F6B65"/>
    <w:rsid w:val="005F6DD0"/>
    <w:rsid w:val="005F72A6"/>
    <w:rsid w:val="005F74A4"/>
    <w:rsid w:val="005F7E7A"/>
    <w:rsid w:val="006000A7"/>
    <w:rsid w:val="00600A1E"/>
    <w:rsid w:val="00601191"/>
    <w:rsid w:val="006013B5"/>
    <w:rsid w:val="006015A2"/>
    <w:rsid w:val="00601AAF"/>
    <w:rsid w:val="00602575"/>
    <w:rsid w:val="0060279F"/>
    <w:rsid w:val="00603BA3"/>
    <w:rsid w:val="0060753A"/>
    <w:rsid w:val="00607ADD"/>
    <w:rsid w:val="00611C4D"/>
    <w:rsid w:val="00612789"/>
    <w:rsid w:val="0061427D"/>
    <w:rsid w:val="006143EF"/>
    <w:rsid w:val="006148A3"/>
    <w:rsid w:val="00616A08"/>
    <w:rsid w:val="0061792A"/>
    <w:rsid w:val="0062030B"/>
    <w:rsid w:val="00622E9F"/>
    <w:rsid w:val="00623056"/>
    <w:rsid w:val="00624656"/>
    <w:rsid w:val="00625797"/>
    <w:rsid w:val="00626545"/>
    <w:rsid w:val="006269B8"/>
    <w:rsid w:val="00626C15"/>
    <w:rsid w:val="00627377"/>
    <w:rsid w:val="00630241"/>
    <w:rsid w:val="00630C9E"/>
    <w:rsid w:val="00632E9F"/>
    <w:rsid w:val="00633D7E"/>
    <w:rsid w:val="00634225"/>
    <w:rsid w:val="00634B11"/>
    <w:rsid w:val="00635407"/>
    <w:rsid w:val="006368D0"/>
    <w:rsid w:val="006403FA"/>
    <w:rsid w:val="00643402"/>
    <w:rsid w:val="0064443B"/>
    <w:rsid w:val="006447E7"/>
    <w:rsid w:val="0064519E"/>
    <w:rsid w:val="00646054"/>
    <w:rsid w:val="006475EF"/>
    <w:rsid w:val="0064791D"/>
    <w:rsid w:val="00650663"/>
    <w:rsid w:val="00652A48"/>
    <w:rsid w:val="006548EA"/>
    <w:rsid w:val="0065510E"/>
    <w:rsid w:val="00656089"/>
    <w:rsid w:val="006570B9"/>
    <w:rsid w:val="00657AB2"/>
    <w:rsid w:val="00660E70"/>
    <w:rsid w:val="00661AC0"/>
    <w:rsid w:val="00661E82"/>
    <w:rsid w:val="00662602"/>
    <w:rsid w:val="00663944"/>
    <w:rsid w:val="00665B0D"/>
    <w:rsid w:val="00665E18"/>
    <w:rsid w:val="0066625F"/>
    <w:rsid w:val="00667FF0"/>
    <w:rsid w:val="00670389"/>
    <w:rsid w:val="006706CC"/>
    <w:rsid w:val="00670AAF"/>
    <w:rsid w:val="00670C9F"/>
    <w:rsid w:val="00671375"/>
    <w:rsid w:val="00672AB0"/>
    <w:rsid w:val="00672F4D"/>
    <w:rsid w:val="00673431"/>
    <w:rsid w:val="0067423D"/>
    <w:rsid w:val="00674D65"/>
    <w:rsid w:val="00675948"/>
    <w:rsid w:val="00675B8E"/>
    <w:rsid w:val="0067615F"/>
    <w:rsid w:val="00677B7E"/>
    <w:rsid w:val="0068011F"/>
    <w:rsid w:val="00680547"/>
    <w:rsid w:val="00681465"/>
    <w:rsid w:val="006816FF"/>
    <w:rsid w:val="00683CBA"/>
    <w:rsid w:val="0068504E"/>
    <w:rsid w:val="00685705"/>
    <w:rsid w:val="00687126"/>
    <w:rsid w:val="00687DF2"/>
    <w:rsid w:val="00690A5E"/>
    <w:rsid w:val="0069175C"/>
    <w:rsid w:val="00691962"/>
    <w:rsid w:val="00692BFF"/>
    <w:rsid w:val="00693327"/>
    <w:rsid w:val="0069379C"/>
    <w:rsid w:val="006937CD"/>
    <w:rsid w:val="006942D4"/>
    <w:rsid w:val="00695CC9"/>
    <w:rsid w:val="006961D9"/>
    <w:rsid w:val="0069663E"/>
    <w:rsid w:val="00696F7E"/>
    <w:rsid w:val="006A0C16"/>
    <w:rsid w:val="006A10B3"/>
    <w:rsid w:val="006A2BD0"/>
    <w:rsid w:val="006A2EB5"/>
    <w:rsid w:val="006A3159"/>
    <w:rsid w:val="006A31D3"/>
    <w:rsid w:val="006A3E61"/>
    <w:rsid w:val="006A4016"/>
    <w:rsid w:val="006A48EC"/>
    <w:rsid w:val="006A4F16"/>
    <w:rsid w:val="006A565B"/>
    <w:rsid w:val="006A61A4"/>
    <w:rsid w:val="006B1426"/>
    <w:rsid w:val="006B2558"/>
    <w:rsid w:val="006B25F8"/>
    <w:rsid w:val="006B2930"/>
    <w:rsid w:val="006B3D7C"/>
    <w:rsid w:val="006B42C0"/>
    <w:rsid w:val="006B4322"/>
    <w:rsid w:val="006B4DB9"/>
    <w:rsid w:val="006B4EE9"/>
    <w:rsid w:val="006B6185"/>
    <w:rsid w:val="006B7876"/>
    <w:rsid w:val="006B7D3D"/>
    <w:rsid w:val="006B7EAC"/>
    <w:rsid w:val="006C0B2B"/>
    <w:rsid w:val="006C1428"/>
    <w:rsid w:val="006C194F"/>
    <w:rsid w:val="006C36C9"/>
    <w:rsid w:val="006C40CA"/>
    <w:rsid w:val="006C435F"/>
    <w:rsid w:val="006C4644"/>
    <w:rsid w:val="006C49B3"/>
    <w:rsid w:val="006C606D"/>
    <w:rsid w:val="006C66D1"/>
    <w:rsid w:val="006C6EA7"/>
    <w:rsid w:val="006C728F"/>
    <w:rsid w:val="006C7ADE"/>
    <w:rsid w:val="006D2B5A"/>
    <w:rsid w:val="006D33A9"/>
    <w:rsid w:val="006D56CE"/>
    <w:rsid w:val="006D68B2"/>
    <w:rsid w:val="006D757E"/>
    <w:rsid w:val="006E0435"/>
    <w:rsid w:val="006E0E0B"/>
    <w:rsid w:val="006E2368"/>
    <w:rsid w:val="006E3CBB"/>
    <w:rsid w:val="006E500E"/>
    <w:rsid w:val="006E5AF8"/>
    <w:rsid w:val="006E627F"/>
    <w:rsid w:val="006E6FB9"/>
    <w:rsid w:val="006F02B1"/>
    <w:rsid w:val="006F1BBE"/>
    <w:rsid w:val="006F20CF"/>
    <w:rsid w:val="006F449B"/>
    <w:rsid w:val="006F4645"/>
    <w:rsid w:val="006F4D1A"/>
    <w:rsid w:val="006F76C9"/>
    <w:rsid w:val="006F77D3"/>
    <w:rsid w:val="0070209F"/>
    <w:rsid w:val="007044EA"/>
    <w:rsid w:val="00704BAD"/>
    <w:rsid w:val="00706FE8"/>
    <w:rsid w:val="0070734A"/>
    <w:rsid w:val="0071060A"/>
    <w:rsid w:val="0071066C"/>
    <w:rsid w:val="00711340"/>
    <w:rsid w:val="007117BF"/>
    <w:rsid w:val="0071210A"/>
    <w:rsid w:val="00714710"/>
    <w:rsid w:val="00720284"/>
    <w:rsid w:val="007207EA"/>
    <w:rsid w:val="00720FA7"/>
    <w:rsid w:val="00721C49"/>
    <w:rsid w:val="00722F15"/>
    <w:rsid w:val="00723569"/>
    <w:rsid w:val="00726628"/>
    <w:rsid w:val="007266BD"/>
    <w:rsid w:val="00727E80"/>
    <w:rsid w:val="0073087D"/>
    <w:rsid w:val="00730915"/>
    <w:rsid w:val="007313BB"/>
    <w:rsid w:val="00731948"/>
    <w:rsid w:val="007323FB"/>
    <w:rsid w:val="00732475"/>
    <w:rsid w:val="007329D9"/>
    <w:rsid w:val="007330B4"/>
    <w:rsid w:val="00734B34"/>
    <w:rsid w:val="007359B6"/>
    <w:rsid w:val="00737943"/>
    <w:rsid w:val="00737B55"/>
    <w:rsid w:val="007410FD"/>
    <w:rsid w:val="0074110F"/>
    <w:rsid w:val="0074133B"/>
    <w:rsid w:val="0074163A"/>
    <w:rsid w:val="00741ED8"/>
    <w:rsid w:val="00741F23"/>
    <w:rsid w:val="00743934"/>
    <w:rsid w:val="007454D9"/>
    <w:rsid w:val="00745593"/>
    <w:rsid w:val="00747103"/>
    <w:rsid w:val="007472EF"/>
    <w:rsid w:val="007505EA"/>
    <w:rsid w:val="00750907"/>
    <w:rsid w:val="00753BF9"/>
    <w:rsid w:val="00754C15"/>
    <w:rsid w:val="0075544A"/>
    <w:rsid w:val="007561F0"/>
    <w:rsid w:val="0075621B"/>
    <w:rsid w:val="00756632"/>
    <w:rsid w:val="007606BE"/>
    <w:rsid w:val="00761706"/>
    <w:rsid w:val="00761728"/>
    <w:rsid w:val="00762DD8"/>
    <w:rsid w:val="00762E0E"/>
    <w:rsid w:val="007663AB"/>
    <w:rsid w:val="007674AC"/>
    <w:rsid w:val="00767DC4"/>
    <w:rsid w:val="00767E0D"/>
    <w:rsid w:val="00770203"/>
    <w:rsid w:val="00770A04"/>
    <w:rsid w:val="007736D3"/>
    <w:rsid w:val="007737B6"/>
    <w:rsid w:val="00774657"/>
    <w:rsid w:val="00774E31"/>
    <w:rsid w:val="00776CFD"/>
    <w:rsid w:val="00776EE7"/>
    <w:rsid w:val="00780F48"/>
    <w:rsid w:val="00781796"/>
    <w:rsid w:val="007817C2"/>
    <w:rsid w:val="00781CE0"/>
    <w:rsid w:val="0078205C"/>
    <w:rsid w:val="007846FD"/>
    <w:rsid w:val="00785BC0"/>
    <w:rsid w:val="00787977"/>
    <w:rsid w:val="00792300"/>
    <w:rsid w:val="00792757"/>
    <w:rsid w:val="007933BF"/>
    <w:rsid w:val="007943AB"/>
    <w:rsid w:val="007950B4"/>
    <w:rsid w:val="00795287"/>
    <w:rsid w:val="007A0288"/>
    <w:rsid w:val="007A12B9"/>
    <w:rsid w:val="007A2BE8"/>
    <w:rsid w:val="007A32BD"/>
    <w:rsid w:val="007A3713"/>
    <w:rsid w:val="007A52B5"/>
    <w:rsid w:val="007A5535"/>
    <w:rsid w:val="007A5F9D"/>
    <w:rsid w:val="007A6798"/>
    <w:rsid w:val="007A7246"/>
    <w:rsid w:val="007B006F"/>
    <w:rsid w:val="007B0655"/>
    <w:rsid w:val="007B338E"/>
    <w:rsid w:val="007B343C"/>
    <w:rsid w:val="007B3EAD"/>
    <w:rsid w:val="007B419F"/>
    <w:rsid w:val="007B45DB"/>
    <w:rsid w:val="007B55D2"/>
    <w:rsid w:val="007B5AA9"/>
    <w:rsid w:val="007B72B1"/>
    <w:rsid w:val="007B7956"/>
    <w:rsid w:val="007B7F53"/>
    <w:rsid w:val="007C0603"/>
    <w:rsid w:val="007C1029"/>
    <w:rsid w:val="007C14DF"/>
    <w:rsid w:val="007C1F2D"/>
    <w:rsid w:val="007C30B5"/>
    <w:rsid w:val="007C318A"/>
    <w:rsid w:val="007C34B3"/>
    <w:rsid w:val="007C3975"/>
    <w:rsid w:val="007C3E52"/>
    <w:rsid w:val="007C5758"/>
    <w:rsid w:val="007D091C"/>
    <w:rsid w:val="007D10E2"/>
    <w:rsid w:val="007D1883"/>
    <w:rsid w:val="007D219F"/>
    <w:rsid w:val="007D38D2"/>
    <w:rsid w:val="007D58C3"/>
    <w:rsid w:val="007D5BF6"/>
    <w:rsid w:val="007D5EBB"/>
    <w:rsid w:val="007D6B5A"/>
    <w:rsid w:val="007D7DCE"/>
    <w:rsid w:val="007E090C"/>
    <w:rsid w:val="007E1896"/>
    <w:rsid w:val="007E28F9"/>
    <w:rsid w:val="007E46A4"/>
    <w:rsid w:val="007E521A"/>
    <w:rsid w:val="007F13E4"/>
    <w:rsid w:val="007F3022"/>
    <w:rsid w:val="007F426D"/>
    <w:rsid w:val="007F5729"/>
    <w:rsid w:val="007F5C35"/>
    <w:rsid w:val="00800059"/>
    <w:rsid w:val="00802C4A"/>
    <w:rsid w:val="00804342"/>
    <w:rsid w:val="008048D0"/>
    <w:rsid w:val="0080555D"/>
    <w:rsid w:val="00805821"/>
    <w:rsid w:val="00805EE8"/>
    <w:rsid w:val="00806368"/>
    <w:rsid w:val="008065EE"/>
    <w:rsid w:val="00806A96"/>
    <w:rsid w:val="00807C78"/>
    <w:rsid w:val="00810600"/>
    <w:rsid w:val="00810BD9"/>
    <w:rsid w:val="00810E4E"/>
    <w:rsid w:val="00813669"/>
    <w:rsid w:val="00813EC8"/>
    <w:rsid w:val="008154AC"/>
    <w:rsid w:val="00817F6B"/>
    <w:rsid w:val="008218D2"/>
    <w:rsid w:val="00821C25"/>
    <w:rsid w:val="00821C7A"/>
    <w:rsid w:val="0082232E"/>
    <w:rsid w:val="00823CC2"/>
    <w:rsid w:val="00823EED"/>
    <w:rsid w:val="0082414C"/>
    <w:rsid w:val="0082430D"/>
    <w:rsid w:val="00824367"/>
    <w:rsid w:val="008244BC"/>
    <w:rsid w:val="00824737"/>
    <w:rsid w:val="00825A3F"/>
    <w:rsid w:val="00825B37"/>
    <w:rsid w:val="00826A04"/>
    <w:rsid w:val="00826B85"/>
    <w:rsid w:val="00826F97"/>
    <w:rsid w:val="008275A0"/>
    <w:rsid w:val="0083113C"/>
    <w:rsid w:val="00832295"/>
    <w:rsid w:val="00832FBC"/>
    <w:rsid w:val="0083304B"/>
    <w:rsid w:val="008343DD"/>
    <w:rsid w:val="00834B8B"/>
    <w:rsid w:val="00834CB2"/>
    <w:rsid w:val="0083710C"/>
    <w:rsid w:val="008423B2"/>
    <w:rsid w:val="0084250B"/>
    <w:rsid w:val="00842675"/>
    <w:rsid w:val="00842862"/>
    <w:rsid w:val="00842BCF"/>
    <w:rsid w:val="00843CF7"/>
    <w:rsid w:val="00844591"/>
    <w:rsid w:val="008447A3"/>
    <w:rsid w:val="00844ADF"/>
    <w:rsid w:val="00845102"/>
    <w:rsid w:val="008456D9"/>
    <w:rsid w:val="00845F70"/>
    <w:rsid w:val="00846586"/>
    <w:rsid w:val="008466A9"/>
    <w:rsid w:val="008520A0"/>
    <w:rsid w:val="00852A76"/>
    <w:rsid w:val="008547A3"/>
    <w:rsid w:val="00854AA9"/>
    <w:rsid w:val="00855884"/>
    <w:rsid w:val="00856F18"/>
    <w:rsid w:val="00857559"/>
    <w:rsid w:val="00857DD3"/>
    <w:rsid w:val="008609FF"/>
    <w:rsid w:val="00860A00"/>
    <w:rsid w:val="00860BCF"/>
    <w:rsid w:val="008623D8"/>
    <w:rsid w:val="008633CB"/>
    <w:rsid w:val="00866AD6"/>
    <w:rsid w:val="00867468"/>
    <w:rsid w:val="008675C1"/>
    <w:rsid w:val="00867646"/>
    <w:rsid w:val="00871205"/>
    <w:rsid w:val="00871250"/>
    <w:rsid w:val="00871E27"/>
    <w:rsid w:val="00871F84"/>
    <w:rsid w:val="00872222"/>
    <w:rsid w:val="0087396C"/>
    <w:rsid w:val="00873A0D"/>
    <w:rsid w:val="00873F72"/>
    <w:rsid w:val="00873F8F"/>
    <w:rsid w:val="008747F4"/>
    <w:rsid w:val="00875998"/>
    <w:rsid w:val="0087599B"/>
    <w:rsid w:val="00875B20"/>
    <w:rsid w:val="0088038E"/>
    <w:rsid w:val="008819E5"/>
    <w:rsid w:val="00881A11"/>
    <w:rsid w:val="00881C52"/>
    <w:rsid w:val="008838C2"/>
    <w:rsid w:val="0088473B"/>
    <w:rsid w:val="00886921"/>
    <w:rsid w:val="008876BC"/>
    <w:rsid w:val="00890A83"/>
    <w:rsid w:val="008917BF"/>
    <w:rsid w:val="008921C1"/>
    <w:rsid w:val="00892C7D"/>
    <w:rsid w:val="00893280"/>
    <w:rsid w:val="00893815"/>
    <w:rsid w:val="008940DE"/>
    <w:rsid w:val="00894572"/>
    <w:rsid w:val="008973C7"/>
    <w:rsid w:val="008977A1"/>
    <w:rsid w:val="008A0095"/>
    <w:rsid w:val="008A0461"/>
    <w:rsid w:val="008A07DC"/>
    <w:rsid w:val="008A0859"/>
    <w:rsid w:val="008A2247"/>
    <w:rsid w:val="008A3882"/>
    <w:rsid w:val="008A3C0F"/>
    <w:rsid w:val="008A6C3C"/>
    <w:rsid w:val="008A77F4"/>
    <w:rsid w:val="008A7966"/>
    <w:rsid w:val="008B0A05"/>
    <w:rsid w:val="008B0E59"/>
    <w:rsid w:val="008B2C19"/>
    <w:rsid w:val="008B2F70"/>
    <w:rsid w:val="008B3A7B"/>
    <w:rsid w:val="008B40B1"/>
    <w:rsid w:val="008B4360"/>
    <w:rsid w:val="008B5810"/>
    <w:rsid w:val="008B5DD1"/>
    <w:rsid w:val="008B6476"/>
    <w:rsid w:val="008B6568"/>
    <w:rsid w:val="008B6D6A"/>
    <w:rsid w:val="008B7A10"/>
    <w:rsid w:val="008C0B76"/>
    <w:rsid w:val="008C0BEC"/>
    <w:rsid w:val="008C176D"/>
    <w:rsid w:val="008C37B6"/>
    <w:rsid w:val="008C518E"/>
    <w:rsid w:val="008C5940"/>
    <w:rsid w:val="008C6131"/>
    <w:rsid w:val="008C6994"/>
    <w:rsid w:val="008C6D09"/>
    <w:rsid w:val="008C6D67"/>
    <w:rsid w:val="008C7474"/>
    <w:rsid w:val="008C7AF5"/>
    <w:rsid w:val="008C7CC7"/>
    <w:rsid w:val="008C7EF8"/>
    <w:rsid w:val="008C7F71"/>
    <w:rsid w:val="008D1FF5"/>
    <w:rsid w:val="008D2004"/>
    <w:rsid w:val="008D25A6"/>
    <w:rsid w:val="008D37E0"/>
    <w:rsid w:val="008D3BAB"/>
    <w:rsid w:val="008D3D14"/>
    <w:rsid w:val="008D5628"/>
    <w:rsid w:val="008D5A84"/>
    <w:rsid w:val="008D5BDD"/>
    <w:rsid w:val="008D6D75"/>
    <w:rsid w:val="008E0638"/>
    <w:rsid w:val="008E2548"/>
    <w:rsid w:val="008E29BA"/>
    <w:rsid w:val="008E4131"/>
    <w:rsid w:val="008E5888"/>
    <w:rsid w:val="008E6470"/>
    <w:rsid w:val="008E73ED"/>
    <w:rsid w:val="008E7FC8"/>
    <w:rsid w:val="008F03A7"/>
    <w:rsid w:val="008F34AF"/>
    <w:rsid w:val="008F4CF8"/>
    <w:rsid w:val="008F5B2A"/>
    <w:rsid w:val="008F6009"/>
    <w:rsid w:val="008F67DD"/>
    <w:rsid w:val="008F7D37"/>
    <w:rsid w:val="0090026F"/>
    <w:rsid w:val="0090052C"/>
    <w:rsid w:val="009018B4"/>
    <w:rsid w:val="00901F12"/>
    <w:rsid w:val="00903746"/>
    <w:rsid w:val="00903FC6"/>
    <w:rsid w:val="00904A0B"/>
    <w:rsid w:val="00905A3A"/>
    <w:rsid w:val="00906A87"/>
    <w:rsid w:val="00910086"/>
    <w:rsid w:val="009104C3"/>
    <w:rsid w:val="009109C9"/>
    <w:rsid w:val="00911522"/>
    <w:rsid w:val="00911B37"/>
    <w:rsid w:val="00912758"/>
    <w:rsid w:val="00912AC4"/>
    <w:rsid w:val="00913193"/>
    <w:rsid w:val="009136D5"/>
    <w:rsid w:val="009158D5"/>
    <w:rsid w:val="00916889"/>
    <w:rsid w:val="00916CCF"/>
    <w:rsid w:val="00922D84"/>
    <w:rsid w:val="00924017"/>
    <w:rsid w:val="00924773"/>
    <w:rsid w:val="009251EB"/>
    <w:rsid w:val="00926002"/>
    <w:rsid w:val="009261BC"/>
    <w:rsid w:val="00927D78"/>
    <w:rsid w:val="00927EAE"/>
    <w:rsid w:val="009309E2"/>
    <w:rsid w:val="0093337C"/>
    <w:rsid w:val="009333AE"/>
    <w:rsid w:val="00933D40"/>
    <w:rsid w:val="00933FEA"/>
    <w:rsid w:val="009343D9"/>
    <w:rsid w:val="00935CFB"/>
    <w:rsid w:val="009371CF"/>
    <w:rsid w:val="00940560"/>
    <w:rsid w:val="00940D6F"/>
    <w:rsid w:val="00945471"/>
    <w:rsid w:val="0094548B"/>
    <w:rsid w:val="009468F9"/>
    <w:rsid w:val="00947172"/>
    <w:rsid w:val="00947EEC"/>
    <w:rsid w:val="00947F34"/>
    <w:rsid w:val="009504AB"/>
    <w:rsid w:val="00950784"/>
    <w:rsid w:val="00950996"/>
    <w:rsid w:val="009535E7"/>
    <w:rsid w:val="00955C0B"/>
    <w:rsid w:val="00956BA8"/>
    <w:rsid w:val="009575BE"/>
    <w:rsid w:val="009575DB"/>
    <w:rsid w:val="00960A71"/>
    <w:rsid w:val="00962CAB"/>
    <w:rsid w:val="0096455A"/>
    <w:rsid w:val="00964FD1"/>
    <w:rsid w:val="00966685"/>
    <w:rsid w:val="0096695F"/>
    <w:rsid w:val="009677C9"/>
    <w:rsid w:val="0096796F"/>
    <w:rsid w:val="009706F5"/>
    <w:rsid w:val="00970AD9"/>
    <w:rsid w:val="00970C63"/>
    <w:rsid w:val="00971029"/>
    <w:rsid w:val="009718B1"/>
    <w:rsid w:val="00972044"/>
    <w:rsid w:val="00972206"/>
    <w:rsid w:val="00972BCE"/>
    <w:rsid w:val="00972D21"/>
    <w:rsid w:val="00972D55"/>
    <w:rsid w:val="00973E92"/>
    <w:rsid w:val="009754A5"/>
    <w:rsid w:val="00975B2E"/>
    <w:rsid w:val="00976196"/>
    <w:rsid w:val="00977914"/>
    <w:rsid w:val="00980010"/>
    <w:rsid w:val="00980A28"/>
    <w:rsid w:val="009810FF"/>
    <w:rsid w:val="00981480"/>
    <w:rsid w:val="00981EFC"/>
    <w:rsid w:val="00983014"/>
    <w:rsid w:val="009840A7"/>
    <w:rsid w:val="00984120"/>
    <w:rsid w:val="00984590"/>
    <w:rsid w:val="0098468F"/>
    <w:rsid w:val="009849E0"/>
    <w:rsid w:val="00985279"/>
    <w:rsid w:val="00990158"/>
    <w:rsid w:val="00991131"/>
    <w:rsid w:val="0099125F"/>
    <w:rsid w:val="009919EF"/>
    <w:rsid w:val="00991DCB"/>
    <w:rsid w:val="00992202"/>
    <w:rsid w:val="00993611"/>
    <w:rsid w:val="00995822"/>
    <w:rsid w:val="00996450"/>
    <w:rsid w:val="009968B0"/>
    <w:rsid w:val="009A0685"/>
    <w:rsid w:val="009A13D1"/>
    <w:rsid w:val="009A182E"/>
    <w:rsid w:val="009A374C"/>
    <w:rsid w:val="009A4753"/>
    <w:rsid w:val="009A4921"/>
    <w:rsid w:val="009A56C3"/>
    <w:rsid w:val="009A5AF9"/>
    <w:rsid w:val="009A5C74"/>
    <w:rsid w:val="009A655C"/>
    <w:rsid w:val="009B1DDB"/>
    <w:rsid w:val="009B2D70"/>
    <w:rsid w:val="009B38B2"/>
    <w:rsid w:val="009B39AF"/>
    <w:rsid w:val="009B4B00"/>
    <w:rsid w:val="009B54F6"/>
    <w:rsid w:val="009B5D46"/>
    <w:rsid w:val="009B626D"/>
    <w:rsid w:val="009B646A"/>
    <w:rsid w:val="009B6554"/>
    <w:rsid w:val="009B6993"/>
    <w:rsid w:val="009B6B4F"/>
    <w:rsid w:val="009B6F50"/>
    <w:rsid w:val="009B7177"/>
    <w:rsid w:val="009B7D8A"/>
    <w:rsid w:val="009B7FED"/>
    <w:rsid w:val="009C020A"/>
    <w:rsid w:val="009C0F5F"/>
    <w:rsid w:val="009C1F56"/>
    <w:rsid w:val="009C2A2A"/>
    <w:rsid w:val="009C33F2"/>
    <w:rsid w:val="009C3D8E"/>
    <w:rsid w:val="009C71D4"/>
    <w:rsid w:val="009D31AF"/>
    <w:rsid w:val="009D4A1D"/>
    <w:rsid w:val="009D533E"/>
    <w:rsid w:val="009D5BEC"/>
    <w:rsid w:val="009D6C91"/>
    <w:rsid w:val="009D7DDC"/>
    <w:rsid w:val="009D7E33"/>
    <w:rsid w:val="009D7E5C"/>
    <w:rsid w:val="009E0088"/>
    <w:rsid w:val="009E07D9"/>
    <w:rsid w:val="009E1B18"/>
    <w:rsid w:val="009E1CF7"/>
    <w:rsid w:val="009E4A50"/>
    <w:rsid w:val="009E5634"/>
    <w:rsid w:val="009E5A41"/>
    <w:rsid w:val="009E64A3"/>
    <w:rsid w:val="009E6564"/>
    <w:rsid w:val="009E6A59"/>
    <w:rsid w:val="009E6B0A"/>
    <w:rsid w:val="009E70CD"/>
    <w:rsid w:val="009E7DDB"/>
    <w:rsid w:val="009F036E"/>
    <w:rsid w:val="009F08C3"/>
    <w:rsid w:val="009F0C48"/>
    <w:rsid w:val="009F0CCF"/>
    <w:rsid w:val="009F4D5B"/>
    <w:rsid w:val="009F4E8A"/>
    <w:rsid w:val="009F714E"/>
    <w:rsid w:val="009F7589"/>
    <w:rsid w:val="009F7884"/>
    <w:rsid w:val="009F7C9D"/>
    <w:rsid w:val="00A007D9"/>
    <w:rsid w:val="00A0107F"/>
    <w:rsid w:val="00A0200C"/>
    <w:rsid w:val="00A02A7C"/>
    <w:rsid w:val="00A02B22"/>
    <w:rsid w:val="00A0353C"/>
    <w:rsid w:val="00A03807"/>
    <w:rsid w:val="00A0384F"/>
    <w:rsid w:val="00A044D3"/>
    <w:rsid w:val="00A04B28"/>
    <w:rsid w:val="00A0620B"/>
    <w:rsid w:val="00A06366"/>
    <w:rsid w:val="00A06FFD"/>
    <w:rsid w:val="00A072AB"/>
    <w:rsid w:val="00A1103E"/>
    <w:rsid w:val="00A128F5"/>
    <w:rsid w:val="00A13B62"/>
    <w:rsid w:val="00A1426F"/>
    <w:rsid w:val="00A144B7"/>
    <w:rsid w:val="00A150A8"/>
    <w:rsid w:val="00A156F0"/>
    <w:rsid w:val="00A15D53"/>
    <w:rsid w:val="00A16E29"/>
    <w:rsid w:val="00A20544"/>
    <w:rsid w:val="00A21504"/>
    <w:rsid w:val="00A21B79"/>
    <w:rsid w:val="00A228FA"/>
    <w:rsid w:val="00A235AE"/>
    <w:rsid w:val="00A23E16"/>
    <w:rsid w:val="00A240D4"/>
    <w:rsid w:val="00A244D5"/>
    <w:rsid w:val="00A249A1"/>
    <w:rsid w:val="00A25399"/>
    <w:rsid w:val="00A264D5"/>
    <w:rsid w:val="00A26C70"/>
    <w:rsid w:val="00A27369"/>
    <w:rsid w:val="00A2757A"/>
    <w:rsid w:val="00A301C2"/>
    <w:rsid w:val="00A30330"/>
    <w:rsid w:val="00A306FA"/>
    <w:rsid w:val="00A325B6"/>
    <w:rsid w:val="00A3441E"/>
    <w:rsid w:val="00A34449"/>
    <w:rsid w:val="00A34669"/>
    <w:rsid w:val="00A35157"/>
    <w:rsid w:val="00A36A25"/>
    <w:rsid w:val="00A37CBE"/>
    <w:rsid w:val="00A37F13"/>
    <w:rsid w:val="00A4002A"/>
    <w:rsid w:val="00A43755"/>
    <w:rsid w:val="00A43938"/>
    <w:rsid w:val="00A439B9"/>
    <w:rsid w:val="00A43B8C"/>
    <w:rsid w:val="00A44795"/>
    <w:rsid w:val="00A45852"/>
    <w:rsid w:val="00A46FF9"/>
    <w:rsid w:val="00A5107A"/>
    <w:rsid w:val="00A519F5"/>
    <w:rsid w:val="00A51A8B"/>
    <w:rsid w:val="00A51C02"/>
    <w:rsid w:val="00A526FE"/>
    <w:rsid w:val="00A5278D"/>
    <w:rsid w:val="00A533AD"/>
    <w:rsid w:val="00A53FB4"/>
    <w:rsid w:val="00A5552D"/>
    <w:rsid w:val="00A56740"/>
    <w:rsid w:val="00A606B7"/>
    <w:rsid w:val="00A606E4"/>
    <w:rsid w:val="00A608AC"/>
    <w:rsid w:val="00A60C56"/>
    <w:rsid w:val="00A625F6"/>
    <w:rsid w:val="00A62826"/>
    <w:rsid w:val="00A62CD4"/>
    <w:rsid w:val="00A63027"/>
    <w:rsid w:val="00A6493B"/>
    <w:rsid w:val="00A65450"/>
    <w:rsid w:val="00A67BAE"/>
    <w:rsid w:val="00A72015"/>
    <w:rsid w:val="00A720BB"/>
    <w:rsid w:val="00A731B5"/>
    <w:rsid w:val="00A74060"/>
    <w:rsid w:val="00A740AC"/>
    <w:rsid w:val="00A75192"/>
    <w:rsid w:val="00A75744"/>
    <w:rsid w:val="00A76A5A"/>
    <w:rsid w:val="00A76A76"/>
    <w:rsid w:val="00A76E73"/>
    <w:rsid w:val="00A7772C"/>
    <w:rsid w:val="00A800BD"/>
    <w:rsid w:val="00A80BED"/>
    <w:rsid w:val="00A8157B"/>
    <w:rsid w:val="00A81736"/>
    <w:rsid w:val="00A81990"/>
    <w:rsid w:val="00A83ABB"/>
    <w:rsid w:val="00A85D19"/>
    <w:rsid w:val="00A85F50"/>
    <w:rsid w:val="00A8685A"/>
    <w:rsid w:val="00A904D7"/>
    <w:rsid w:val="00A9063C"/>
    <w:rsid w:val="00A90CB9"/>
    <w:rsid w:val="00A92178"/>
    <w:rsid w:val="00A930C9"/>
    <w:rsid w:val="00A951C2"/>
    <w:rsid w:val="00A96EF7"/>
    <w:rsid w:val="00A97B16"/>
    <w:rsid w:val="00AA0CD4"/>
    <w:rsid w:val="00AA0D7E"/>
    <w:rsid w:val="00AA1305"/>
    <w:rsid w:val="00AA3F09"/>
    <w:rsid w:val="00AA6279"/>
    <w:rsid w:val="00AA665E"/>
    <w:rsid w:val="00AA77A5"/>
    <w:rsid w:val="00AA7D16"/>
    <w:rsid w:val="00AB1DFE"/>
    <w:rsid w:val="00AB1E15"/>
    <w:rsid w:val="00AB2342"/>
    <w:rsid w:val="00AB3202"/>
    <w:rsid w:val="00AB3CFC"/>
    <w:rsid w:val="00AB40FF"/>
    <w:rsid w:val="00AB4745"/>
    <w:rsid w:val="00AB4952"/>
    <w:rsid w:val="00AB504C"/>
    <w:rsid w:val="00AB535C"/>
    <w:rsid w:val="00AB6116"/>
    <w:rsid w:val="00AB6798"/>
    <w:rsid w:val="00AB7A90"/>
    <w:rsid w:val="00AC0F0E"/>
    <w:rsid w:val="00AC10A9"/>
    <w:rsid w:val="00AC38B9"/>
    <w:rsid w:val="00AC3B85"/>
    <w:rsid w:val="00AC3CFF"/>
    <w:rsid w:val="00AC3EBE"/>
    <w:rsid w:val="00AC4067"/>
    <w:rsid w:val="00AC4A5C"/>
    <w:rsid w:val="00AC7154"/>
    <w:rsid w:val="00AC732A"/>
    <w:rsid w:val="00AD0D21"/>
    <w:rsid w:val="00AD0F5A"/>
    <w:rsid w:val="00AD2334"/>
    <w:rsid w:val="00AD3280"/>
    <w:rsid w:val="00AD43A9"/>
    <w:rsid w:val="00AD4967"/>
    <w:rsid w:val="00AD4DC4"/>
    <w:rsid w:val="00AD7312"/>
    <w:rsid w:val="00AD7A83"/>
    <w:rsid w:val="00AD7E0B"/>
    <w:rsid w:val="00AE0874"/>
    <w:rsid w:val="00AE0B10"/>
    <w:rsid w:val="00AE0E34"/>
    <w:rsid w:val="00AE0F60"/>
    <w:rsid w:val="00AE1AD1"/>
    <w:rsid w:val="00AE1D6F"/>
    <w:rsid w:val="00AE2A55"/>
    <w:rsid w:val="00AE2ED8"/>
    <w:rsid w:val="00AE2F29"/>
    <w:rsid w:val="00AE3D6C"/>
    <w:rsid w:val="00AE4B0A"/>
    <w:rsid w:val="00AE6C56"/>
    <w:rsid w:val="00AE7667"/>
    <w:rsid w:val="00AE7942"/>
    <w:rsid w:val="00AE7BA1"/>
    <w:rsid w:val="00AF173C"/>
    <w:rsid w:val="00AF1E36"/>
    <w:rsid w:val="00AF33A3"/>
    <w:rsid w:val="00AF41CA"/>
    <w:rsid w:val="00AF46D8"/>
    <w:rsid w:val="00AF5170"/>
    <w:rsid w:val="00AF51BD"/>
    <w:rsid w:val="00AF59DF"/>
    <w:rsid w:val="00AF6242"/>
    <w:rsid w:val="00AF632C"/>
    <w:rsid w:val="00B00F52"/>
    <w:rsid w:val="00B01D4D"/>
    <w:rsid w:val="00B01EBA"/>
    <w:rsid w:val="00B027B1"/>
    <w:rsid w:val="00B02D58"/>
    <w:rsid w:val="00B02DA5"/>
    <w:rsid w:val="00B02F08"/>
    <w:rsid w:val="00B0333F"/>
    <w:rsid w:val="00B0363A"/>
    <w:rsid w:val="00B03A54"/>
    <w:rsid w:val="00B0433F"/>
    <w:rsid w:val="00B04C94"/>
    <w:rsid w:val="00B04F53"/>
    <w:rsid w:val="00B06DE3"/>
    <w:rsid w:val="00B07D61"/>
    <w:rsid w:val="00B102CB"/>
    <w:rsid w:val="00B106B5"/>
    <w:rsid w:val="00B13186"/>
    <w:rsid w:val="00B13F8C"/>
    <w:rsid w:val="00B1460B"/>
    <w:rsid w:val="00B16D63"/>
    <w:rsid w:val="00B1709E"/>
    <w:rsid w:val="00B20D2A"/>
    <w:rsid w:val="00B20FDF"/>
    <w:rsid w:val="00B21AC3"/>
    <w:rsid w:val="00B21CEA"/>
    <w:rsid w:val="00B229B0"/>
    <w:rsid w:val="00B23698"/>
    <w:rsid w:val="00B23974"/>
    <w:rsid w:val="00B23FF9"/>
    <w:rsid w:val="00B249EE"/>
    <w:rsid w:val="00B24E50"/>
    <w:rsid w:val="00B24EB3"/>
    <w:rsid w:val="00B25693"/>
    <w:rsid w:val="00B257FE"/>
    <w:rsid w:val="00B25870"/>
    <w:rsid w:val="00B27593"/>
    <w:rsid w:val="00B275E9"/>
    <w:rsid w:val="00B302A8"/>
    <w:rsid w:val="00B31032"/>
    <w:rsid w:val="00B32136"/>
    <w:rsid w:val="00B327CA"/>
    <w:rsid w:val="00B32C36"/>
    <w:rsid w:val="00B33825"/>
    <w:rsid w:val="00B3462C"/>
    <w:rsid w:val="00B3555C"/>
    <w:rsid w:val="00B41173"/>
    <w:rsid w:val="00B41E6D"/>
    <w:rsid w:val="00B425D4"/>
    <w:rsid w:val="00B4302F"/>
    <w:rsid w:val="00B43D04"/>
    <w:rsid w:val="00B44262"/>
    <w:rsid w:val="00B44B47"/>
    <w:rsid w:val="00B44D22"/>
    <w:rsid w:val="00B44E75"/>
    <w:rsid w:val="00B451B7"/>
    <w:rsid w:val="00B460E2"/>
    <w:rsid w:val="00B462ED"/>
    <w:rsid w:val="00B46720"/>
    <w:rsid w:val="00B46F1B"/>
    <w:rsid w:val="00B474F7"/>
    <w:rsid w:val="00B505FB"/>
    <w:rsid w:val="00B50640"/>
    <w:rsid w:val="00B50C8A"/>
    <w:rsid w:val="00B51536"/>
    <w:rsid w:val="00B5282C"/>
    <w:rsid w:val="00B52C01"/>
    <w:rsid w:val="00B53495"/>
    <w:rsid w:val="00B54595"/>
    <w:rsid w:val="00B55B44"/>
    <w:rsid w:val="00B560ED"/>
    <w:rsid w:val="00B5628A"/>
    <w:rsid w:val="00B56613"/>
    <w:rsid w:val="00B5692C"/>
    <w:rsid w:val="00B577DE"/>
    <w:rsid w:val="00B57D38"/>
    <w:rsid w:val="00B60134"/>
    <w:rsid w:val="00B618F3"/>
    <w:rsid w:val="00B62EBB"/>
    <w:rsid w:val="00B6370C"/>
    <w:rsid w:val="00B6481C"/>
    <w:rsid w:val="00B661FC"/>
    <w:rsid w:val="00B66F54"/>
    <w:rsid w:val="00B67FAE"/>
    <w:rsid w:val="00B7221D"/>
    <w:rsid w:val="00B7226D"/>
    <w:rsid w:val="00B722D2"/>
    <w:rsid w:val="00B72686"/>
    <w:rsid w:val="00B727D9"/>
    <w:rsid w:val="00B72EEA"/>
    <w:rsid w:val="00B741D8"/>
    <w:rsid w:val="00B753BF"/>
    <w:rsid w:val="00B77590"/>
    <w:rsid w:val="00B80181"/>
    <w:rsid w:val="00B8032D"/>
    <w:rsid w:val="00B81E9E"/>
    <w:rsid w:val="00B81EAF"/>
    <w:rsid w:val="00B827E5"/>
    <w:rsid w:val="00B82FCB"/>
    <w:rsid w:val="00B832A2"/>
    <w:rsid w:val="00B84DC8"/>
    <w:rsid w:val="00B85407"/>
    <w:rsid w:val="00B856D0"/>
    <w:rsid w:val="00B87873"/>
    <w:rsid w:val="00B87D8B"/>
    <w:rsid w:val="00B901E2"/>
    <w:rsid w:val="00B903C6"/>
    <w:rsid w:val="00B91856"/>
    <w:rsid w:val="00B93040"/>
    <w:rsid w:val="00B94002"/>
    <w:rsid w:val="00B94033"/>
    <w:rsid w:val="00B967FA"/>
    <w:rsid w:val="00B97F03"/>
    <w:rsid w:val="00BA10E1"/>
    <w:rsid w:val="00BA19C5"/>
    <w:rsid w:val="00BA1A52"/>
    <w:rsid w:val="00BA2ADD"/>
    <w:rsid w:val="00BA2C09"/>
    <w:rsid w:val="00BA2F0D"/>
    <w:rsid w:val="00BA4480"/>
    <w:rsid w:val="00BA5642"/>
    <w:rsid w:val="00BA5F72"/>
    <w:rsid w:val="00BA698C"/>
    <w:rsid w:val="00BA6BD9"/>
    <w:rsid w:val="00BA7C9F"/>
    <w:rsid w:val="00BB1BB7"/>
    <w:rsid w:val="00BB1DA9"/>
    <w:rsid w:val="00BB2139"/>
    <w:rsid w:val="00BB2B0D"/>
    <w:rsid w:val="00BB449A"/>
    <w:rsid w:val="00BB4F04"/>
    <w:rsid w:val="00BB50CC"/>
    <w:rsid w:val="00BB6225"/>
    <w:rsid w:val="00BB6E78"/>
    <w:rsid w:val="00BB76EE"/>
    <w:rsid w:val="00BC0334"/>
    <w:rsid w:val="00BC0445"/>
    <w:rsid w:val="00BC168E"/>
    <w:rsid w:val="00BC326E"/>
    <w:rsid w:val="00BC3E29"/>
    <w:rsid w:val="00BC4AF1"/>
    <w:rsid w:val="00BC4B25"/>
    <w:rsid w:val="00BC4F90"/>
    <w:rsid w:val="00BC6D49"/>
    <w:rsid w:val="00BC7D2A"/>
    <w:rsid w:val="00BD0772"/>
    <w:rsid w:val="00BD10A2"/>
    <w:rsid w:val="00BD2BC4"/>
    <w:rsid w:val="00BD2F6A"/>
    <w:rsid w:val="00BD3BF6"/>
    <w:rsid w:val="00BD4F0A"/>
    <w:rsid w:val="00BD51A4"/>
    <w:rsid w:val="00BD6646"/>
    <w:rsid w:val="00BD6701"/>
    <w:rsid w:val="00BD7673"/>
    <w:rsid w:val="00BE21F3"/>
    <w:rsid w:val="00BE4A10"/>
    <w:rsid w:val="00BE673A"/>
    <w:rsid w:val="00BE7D8E"/>
    <w:rsid w:val="00BF0704"/>
    <w:rsid w:val="00BF0A17"/>
    <w:rsid w:val="00BF0BED"/>
    <w:rsid w:val="00BF178C"/>
    <w:rsid w:val="00BF361B"/>
    <w:rsid w:val="00BF4178"/>
    <w:rsid w:val="00BF4DDC"/>
    <w:rsid w:val="00BF4E48"/>
    <w:rsid w:val="00BF4F9F"/>
    <w:rsid w:val="00BF53C9"/>
    <w:rsid w:val="00BF591A"/>
    <w:rsid w:val="00BF7703"/>
    <w:rsid w:val="00BF79B4"/>
    <w:rsid w:val="00BF7B67"/>
    <w:rsid w:val="00C00193"/>
    <w:rsid w:val="00C00696"/>
    <w:rsid w:val="00C006D8"/>
    <w:rsid w:val="00C00A60"/>
    <w:rsid w:val="00C02206"/>
    <w:rsid w:val="00C02469"/>
    <w:rsid w:val="00C02A0B"/>
    <w:rsid w:val="00C0523D"/>
    <w:rsid w:val="00C0663A"/>
    <w:rsid w:val="00C071D4"/>
    <w:rsid w:val="00C1021D"/>
    <w:rsid w:val="00C10993"/>
    <w:rsid w:val="00C10AA7"/>
    <w:rsid w:val="00C10EB4"/>
    <w:rsid w:val="00C11553"/>
    <w:rsid w:val="00C12773"/>
    <w:rsid w:val="00C12A87"/>
    <w:rsid w:val="00C14026"/>
    <w:rsid w:val="00C16748"/>
    <w:rsid w:val="00C172E4"/>
    <w:rsid w:val="00C207FB"/>
    <w:rsid w:val="00C20FA0"/>
    <w:rsid w:val="00C2303B"/>
    <w:rsid w:val="00C25298"/>
    <w:rsid w:val="00C25DB0"/>
    <w:rsid w:val="00C27012"/>
    <w:rsid w:val="00C2767E"/>
    <w:rsid w:val="00C27EDE"/>
    <w:rsid w:val="00C27FBD"/>
    <w:rsid w:val="00C30392"/>
    <w:rsid w:val="00C30957"/>
    <w:rsid w:val="00C31908"/>
    <w:rsid w:val="00C31BCA"/>
    <w:rsid w:val="00C33C0D"/>
    <w:rsid w:val="00C33DAF"/>
    <w:rsid w:val="00C35A75"/>
    <w:rsid w:val="00C35DB1"/>
    <w:rsid w:val="00C36B7B"/>
    <w:rsid w:val="00C36B99"/>
    <w:rsid w:val="00C36DFA"/>
    <w:rsid w:val="00C370A9"/>
    <w:rsid w:val="00C371C1"/>
    <w:rsid w:val="00C37C72"/>
    <w:rsid w:val="00C4008B"/>
    <w:rsid w:val="00C402CE"/>
    <w:rsid w:val="00C41137"/>
    <w:rsid w:val="00C4477F"/>
    <w:rsid w:val="00C44D68"/>
    <w:rsid w:val="00C46D57"/>
    <w:rsid w:val="00C471E6"/>
    <w:rsid w:val="00C47428"/>
    <w:rsid w:val="00C514E8"/>
    <w:rsid w:val="00C517D6"/>
    <w:rsid w:val="00C519C6"/>
    <w:rsid w:val="00C5233D"/>
    <w:rsid w:val="00C52367"/>
    <w:rsid w:val="00C525E1"/>
    <w:rsid w:val="00C54067"/>
    <w:rsid w:val="00C5412E"/>
    <w:rsid w:val="00C577C6"/>
    <w:rsid w:val="00C5786C"/>
    <w:rsid w:val="00C5796D"/>
    <w:rsid w:val="00C57F31"/>
    <w:rsid w:val="00C57FF0"/>
    <w:rsid w:val="00C60163"/>
    <w:rsid w:val="00C602EF"/>
    <w:rsid w:val="00C606FD"/>
    <w:rsid w:val="00C61254"/>
    <w:rsid w:val="00C61691"/>
    <w:rsid w:val="00C646CA"/>
    <w:rsid w:val="00C66363"/>
    <w:rsid w:val="00C6783D"/>
    <w:rsid w:val="00C70FB1"/>
    <w:rsid w:val="00C71B11"/>
    <w:rsid w:val="00C72717"/>
    <w:rsid w:val="00C73D6D"/>
    <w:rsid w:val="00C74B12"/>
    <w:rsid w:val="00C751AC"/>
    <w:rsid w:val="00C757F3"/>
    <w:rsid w:val="00C75DD5"/>
    <w:rsid w:val="00C75F88"/>
    <w:rsid w:val="00C77414"/>
    <w:rsid w:val="00C80D77"/>
    <w:rsid w:val="00C80DC8"/>
    <w:rsid w:val="00C81C0A"/>
    <w:rsid w:val="00C81F06"/>
    <w:rsid w:val="00C82639"/>
    <w:rsid w:val="00C826CC"/>
    <w:rsid w:val="00C83F22"/>
    <w:rsid w:val="00C84B47"/>
    <w:rsid w:val="00C85629"/>
    <w:rsid w:val="00C8585B"/>
    <w:rsid w:val="00C85861"/>
    <w:rsid w:val="00C86805"/>
    <w:rsid w:val="00C86FD8"/>
    <w:rsid w:val="00C87EA5"/>
    <w:rsid w:val="00C90016"/>
    <w:rsid w:val="00C905AB"/>
    <w:rsid w:val="00C9079E"/>
    <w:rsid w:val="00C90F86"/>
    <w:rsid w:val="00C911F1"/>
    <w:rsid w:val="00C9250A"/>
    <w:rsid w:val="00C925B8"/>
    <w:rsid w:val="00C9441F"/>
    <w:rsid w:val="00C94EDA"/>
    <w:rsid w:val="00C95FC9"/>
    <w:rsid w:val="00C96981"/>
    <w:rsid w:val="00C96A06"/>
    <w:rsid w:val="00C972A4"/>
    <w:rsid w:val="00C977ED"/>
    <w:rsid w:val="00CA1704"/>
    <w:rsid w:val="00CA387F"/>
    <w:rsid w:val="00CA4098"/>
    <w:rsid w:val="00CA4280"/>
    <w:rsid w:val="00CA4594"/>
    <w:rsid w:val="00CA488F"/>
    <w:rsid w:val="00CA6BFA"/>
    <w:rsid w:val="00CA6EC8"/>
    <w:rsid w:val="00CA6EFB"/>
    <w:rsid w:val="00CB0356"/>
    <w:rsid w:val="00CB03B9"/>
    <w:rsid w:val="00CB0D05"/>
    <w:rsid w:val="00CB13D1"/>
    <w:rsid w:val="00CB2125"/>
    <w:rsid w:val="00CB4F0A"/>
    <w:rsid w:val="00CB79F0"/>
    <w:rsid w:val="00CC4CE4"/>
    <w:rsid w:val="00CC4EC9"/>
    <w:rsid w:val="00CC5565"/>
    <w:rsid w:val="00CC5C86"/>
    <w:rsid w:val="00CC62F9"/>
    <w:rsid w:val="00CD0A52"/>
    <w:rsid w:val="00CD13AB"/>
    <w:rsid w:val="00CD1811"/>
    <w:rsid w:val="00CD3B08"/>
    <w:rsid w:val="00CD4273"/>
    <w:rsid w:val="00CD47AC"/>
    <w:rsid w:val="00CD51A9"/>
    <w:rsid w:val="00CE0033"/>
    <w:rsid w:val="00CE02FD"/>
    <w:rsid w:val="00CE150D"/>
    <w:rsid w:val="00CE45B1"/>
    <w:rsid w:val="00CE4C4B"/>
    <w:rsid w:val="00CE79A9"/>
    <w:rsid w:val="00CE7E38"/>
    <w:rsid w:val="00CF00F6"/>
    <w:rsid w:val="00CF01B1"/>
    <w:rsid w:val="00CF098B"/>
    <w:rsid w:val="00CF0CCB"/>
    <w:rsid w:val="00CF0E0C"/>
    <w:rsid w:val="00CF6CFF"/>
    <w:rsid w:val="00CF7E3A"/>
    <w:rsid w:val="00D01BBF"/>
    <w:rsid w:val="00D01CC9"/>
    <w:rsid w:val="00D0220E"/>
    <w:rsid w:val="00D041E9"/>
    <w:rsid w:val="00D0430C"/>
    <w:rsid w:val="00D056B1"/>
    <w:rsid w:val="00D058D5"/>
    <w:rsid w:val="00D05993"/>
    <w:rsid w:val="00D0733B"/>
    <w:rsid w:val="00D10069"/>
    <w:rsid w:val="00D101B1"/>
    <w:rsid w:val="00D119A5"/>
    <w:rsid w:val="00D12F52"/>
    <w:rsid w:val="00D1533B"/>
    <w:rsid w:val="00D17F36"/>
    <w:rsid w:val="00D20CE1"/>
    <w:rsid w:val="00D22086"/>
    <w:rsid w:val="00D24A6D"/>
    <w:rsid w:val="00D258F6"/>
    <w:rsid w:val="00D26D98"/>
    <w:rsid w:val="00D27551"/>
    <w:rsid w:val="00D27E41"/>
    <w:rsid w:val="00D30338"/>
    <w:rsid w:val="00D30B8F"/>
    <w:rsid w:val="00D30CFF"/>
    <w:rsid w:val="00D30E57"/>
    <w:rsid w:val="00D30F76"/>
    <w:rsid w:val="00D33950"/>
    <w:rsid w:val="00D33C68"/>
    <w:rsid w:val="00D33DDE"/>
    <w:rsid w:val="00D34B3B"/>
    <w:rsid w:val="00D35868"/>
    <w:rsid w:val="00D364D3"/>
    <w:rsid w:val="00D368EB"/>
    <w:rsid w:val="00D376BD"/>
    <w:rsid w:val="00D40797"/>
    <w:rsid w:val="00D42B79"/>
    <w:rsid w:val="00D43A72"/>
    <w:rsid w:val="00D43B38"/>
    <w:rsid w:val="00D447D1"/>
    <w:rsid w:val="00D44EE8"/>
    <w:rsid w:val="00D45399"/>
    <w:rsid w:val="00D453D5"/>
    <w:rsid w:val="00D46A9E"/>
    <w:rsid w:val="00D46ED9"/>
    <w:rsid w:val="00D476A0"/>
    <w:rsid w:val="00D503AE"/>
    <w:rsid w:val="00D50DC1"/>
    <w:rsid w:val="00D50E02"/>
    <w:rsid w:val="00D51F47"/>
    <w:rsid w:val="00D528DD"/>
    <w:rsid w:val="00D52F20"/>
    <w:rsid w:val="00D5307B"/>
    <w:rsid w:val="00D53A85"/>
    <w:rsid w:val="00D53EEF"/>
    <w:rsid w:val="00D554C7"/>
    <w:rsid w:val="00D556C3"/>
    <w:rsid w:val="00D55F5D"/>
    <w:rsid w:val="00D56F98"/>
    <w:rsid w:val="00D57CBC"/>
    <w:rsid w:val="00D6064D"/>
    <w:rsid w:val="00D6109D"/>
    <w:rsid w:val="00D61B5F"/>
    <w:rsid w:val="00D61EB2"/>
    <w:rsid w:val="00D61FC7"/>
    <w:rsid w:val="00D62764"/>
    <w:rsid w:val="00D62DB0"/>
    <w:rsid w:val="00D63299"/>
    <w:rsid w:val="00D64035"/>
    <w:rsid w:val="00D643DC"/>
    <w:rsid w:val="00D6514C"/>
    <w:rsid w:val="00D66031"/>
    <w:rsid w:val="00D668A8"/>
    <w:rsid w:val="00D668C2"/>
    <w:rsid w:val="00D675A2"/>
    <w:rsid w:val="00D67D0F"/>
    <w:rsid w:val="00D71B86"/>
    <w:rsid w:val="00D80ECF"/>
    <w:rsid w:val="00D8147D"/>
    <w:rsid w:val="00D81D1E"/>
    <w:rsid w:val="00D821C5"/>
    <w:rsid w:val="00D83548"/>
    <w:rsid w:val="00D8374B"/>
    <w:rsid w:val="00D85392"/>
    <w:rsid w:val="00D86FAC"/>
    <w:rsid w:val="00D87175"/>
    <w:rsid w:val="00D9181B"/>
    <w:rsid w:val="00D92C42"/>
    <w:rsid w:val="00D933FD"/>
    <w:rsid w:val="00D948CB"/>
    <w:rsid w:val="00D95FAA"/>
    <w:rsid w:val="00D96567"/>
    <w:rsid w:val="00D97F6C"/>
    <w:rsid w:val="00DA01D8"/>
    <w:rsid w:val="00DA075E"/>
    <w:rsid w:val="00DA0DD8"/>
    <w:rsid w:val="00DA25ED"/>
    <w:rsid w:val="00DA3D12"/>
    <w:rsid w:val="00DA3F18"/>
    <w:rsid w:val="00DA43B5"/>
    <w:rsid w:val="00DA45A3"/>
    <w:rsid w:val="00DA4C7A"/>
    <w:rsid w:val="00DA4FB7"/>
    <w:rsid w:val="00DA5B79"/>
    <w:rsid w:val="00DA621A"/>
    <w:rsid w:val="00DA668E"/>
    <w:rsid w:val="00DA7297"/>
    <w:rsid w:val="00DB07F9"/>
    <w:rsid w:val="00DB15ED"/>
    <w:rsid w:val="00DB234B"/>
    <w:rsid w:val="00DB2509"/>
    <w:rsid w:val="00DB2ECF"/>
    <w:rsid w:val="00DB3209"/>
    <w:rsid w:val="00DB45E8"/>
    <w:rsid w:val="00DB4FF3"/>
    <w:rsid w:val="00DB50C5"/>
    <w:rsid w:val="00DB56ED"/>
    <w:rsid w:val="00DB6708"/>
    <w:rsid w:val="00DB6C2A"/>
    <w:rsid w:val="00DC0B22"/>
    <w:rsid w:val="00DC0B52"/>
    <w:rsid w:val="00DC3004"/>
    <w:rsid w:val="00DC363D"/>
    <w:rsid w:val="00DC397C"/>
    <w:rsid w:val="00DC3B9E"/>
    <w:rsid w:val="00DC4535"/>
    <w:rsid w:val="00DC5905"/>
    <w:rsid w:val="00DC7A81"/>
    <w:rsid w:val="00DC7E9E"/>
    <w:rsid w:val="00DD04A7"/>
    <w:rsid w:val="00DD2DFE"/>
    <w:rsid w:val="00DD31A3"/>
    <w:rsid w:val="00DD4DA7"/>
    <w:rsid w:val="00DD5C96"/>
    <w:rsid w:val="00DD61E9"/>
    <w:rsid w:val="00DD7FC8"/>
    <w:rsid w:val="00DE1867"/>
    <w:rsid w:val="00DE3AE8"/>
    <w:rsid w:val="00DE3D19"/>
    <w:rsid w:val="00DE4625"/>
    <w:rsid w:val="00DE653F"/>
    <w:rsid w:val="00DE6D7C"/>
    <w:rsid w:val="00DF0AFE"/>
    <w:rsid w:val="00DF444B"/>
    <w:rsid w:val="00DF4659"/>
    <w:rsid w:val="00DF46CE"/>
    <w:rsid w:val="00DF4754"/>
    <w:rsid w:val="00DF4A81"/>
    <w:rsid w:val="00DF5741"/>
    <w:rsid w:val="00DF64D0"/>
    <w:rsid w:val="00DF6EC1"/>
    <w:rsid w:val="00DF70F3"/>
    <w:rsid w:val="00DF7D52"/>
    <w:rsid w:val="00DF7E46"/>
    <w:rsid w:val="00E0050D"/>
    <w:rsid w:val="00E03D1F"/>
    <w:rsid w:val="00E0590C"/>
    <w:rsid w:val="00E06ACF"/>
    <w:rsid w:val="00E07184"/>
    <w:rsid w:val="00E10666"/>
    <w:rsid w:val="00E12B33"/>
    <w:rsid w:val="00E131A1"/>
    <w:rsid w:val="00E13624"/>
    <w:rsid w:val="00E13899"/>
    <w:rsid w:val="00E139A6"/>
    <w:rsid w:val="00E14574"/>
    <w:rsid w:val="00E15D52"/>
    <w:rsid w:val="00E15D7E"/>
    <w:rsid w:val="00E1693C"/>
    <w:rsid w:val="00E16C12"/>
    <w:rsid w:val="00E16D2F"/>
    <w:rsid w:val="00E17764"/>
    <w:rsid w:val="00E20838"/>
    <w:rsid w:val="00E21886"/>
    <w:rsid w:val="00E22E0B"/>
    <w:rsid w:val="00E22F0D"/>
    <w:rsid w:val="00E244B6"/>
    <w:rsid w:val="00E245F0"/>
    <w:rsid w:val="00E248D2"/>
    <w:rsid w:val="00E24B36"/>
    <w:rsid w:val="00E24EDE"/>
    <w:rsid w:val="00E2538D"/>
    <w:rsid w:val="00E25A69"/>
    <w:rsid w:val="00E26913"/>
    <w:rsid w:val="00E278DA"/>
    <w:rsid w:val="00E31685"/>
    <w:rsid w:val="00E31BA1"/>
    <w:rsid w:val="00E3333B"/>
    <w:rsid w:val="00E36AA5"/>
    <w:rsid w:val="00E370A9"/>
    <w:rsid w:val="00E3713B"/>
    <w:rsid w:val="00E37447"/>
    <w:rsid w:val="00E377F4"/>
    <w:rsid w:val="00E37955"/>
    <w:rsid w:val="00E407FA"/>
    <w:rsid w:val="00E413B9"/>
    <w:rsid w:val="00E43EA4"/>
    <w:rsid w:val="00E451EC"/>
    <w:rsid w:val="00E45C61"/>
    <w:rsid w:val="00E503BB"/>
    <w:rsid w:val="00E507EF"/>
    <w:rsid w:val="00E5214B"/>
    <w:rsid w:val="00E52D5A"/>
    <w:rsid w:val="00E53624"/>
    <w:rsid w:val="00E567E3"/>
    <w:rsid w:val="00E56C98"/>
    <w:rsid w:val="00E574C6"/>
    <w:rsid w:val="00E57961"/>
    <w:rsid w:val="00E57FCC"/>
    <w:rsid w:val="00E60C2C"/>
    <w:rsid w:val="00E6118F"/>
    <w:rsid w:val="00E6147D"/>
    <w:rsid w:val="00E61598"/>
    <w:rsid w:val="00E63696"/>
    <w:rsid w:val="00E6393F"/>
    <w:rsid w:val="00E65850"/>
    <w:rsid w:val="00E67813"/>
    <w:rsid w:val="00E71565"/>
    <w:rsid w:val="00E72369"/>
    <w:rsid w:val="00E72E5B"/>
    <w:rsid w:val="00E73000"/>
    <w:rsid w:val="00E7407F"/>
    <w:rsid w:val="00E744DC"/>
    <w:rsid w:val="00E74807"/>
    <w:rsid w:val="00E748A3"/>
    <w:rsid w:val="00E75451"/>
    <w:rsid w:val="00E818BF"/>
    <w:rsid w:val="00E82A1A"/>
    <w:rsid w:val="00E83395"/>
    <w:rsid w:val="00E836B9"/>
    <w:rsid w:val="00E8387D"/>
    <w:rsid w:val="00E8414C"/>
    <w:rsid w:val="00E84BDC"/>
    <w:rsid w:val="00E87E82"/>
    <w:rsid w:val="00E90230"/>
    <w:rsid w:val="00E903F1"/>
    <w:rsid w:val="00E90495"/>
    <w:rsid w:val="00E906C6"/>
    <w:rsid w:val="00E908AF"/>
    <w:rsid w:val="00E909F4"/>
    <w:rsid w:val="00E90D6B"/>
    <w:rsid w:val="00E91C40"/>
    <w:rsid w:val="00E931C7"/>
    <w:rsid w:val="00E94BC5"/>
    <w:rsid w:val="00E961FE"/>
    <w:rsid w:val="00E9623C"/>
    <w:rsid w:val="00E96631"/>
    <w:rsid w:val="00E9691E"/>
    <w:rsid w:val="00E97AC2"/>
    <w:rsid w:val="00E97B04"/>
    <w:rsid w:val="00E97D26"/>
    <w:rsid w:val="00EA05E1"/>
    <w:rsid w:val="00EA0A2D"/>
    <w:rsid w:val="00EA0C99"/>
    <w:rsid w:val="00EA12C2"/>
    <w:rsid w:val="00EA164F"/>
    <w:rsid w:val="00EA1737"/>
    <w:rsid w:val="00EA258D"/>
    <w:rsid w:val="00EA3026"/>
    <w:rsid w:val="00EA396C"/>
    <w:rsid w:val="00EA49BF"/>
    <w:rsid w:val="00EA588B"/>
    <w:rsid w:val="00EA6A9D"/>
    <w:rsid w:val="00EA7226"/>
    <w:rsid w:val="00EA7EAC"/>
    <w:rsid w:val="00EB044E"/>
    <w:rsid w:val="00EB0719"/>
    <w:rsid w:val="00EB071A"/>
    <w:rsid w:val="00EB0767"/>
    <w:rsid w:val="00EB0ED6"/>
    <w:rsid w:val="00EB1D2A"/>
    <w:rsid w:val="00EB2131"/>
    <w:rsid w:val="00EB2EB1"/>
    <w:rsid w:val="00EB4324"/>
    <w:rsid w:val="00EB4580"/>
    <w:rsid w:val="00EB4EFB"/>
    <w:rsid w:val="00EB6980"/>
    <w:rsid w:val="00EB6EEF"/>
    <w:rsid w:val="00EB7758"/>
    <w:rsid w:val="00EB7A93"/>
    <w:rsid w:val="00EC1A68"/>
    <w:rsid w:val="00EC26D8"/>
    <w:rsid w:val="00EC2B7B"/>
    <w:rsid w:val="00EC4B43"/>
    <w:rsid w:val="00EC6DDD"/>
    <w:rsid w:val="00ED0823"/>
    <w:rsid w:val="00ED0F51"/>
    <w:rsid w:val="00ED1835"/>
    <w:rsid w:val="00ED2877"/>
    <w:rsid w:val="00ED2948"/>
    <w:rsid w:val="00ED373B"/>
    <w:rsid w:val="00ED46C0"/>
    <w:rsid w:val="00ED4DFF"/>
    <w:rsid w:val="00ED561D"/>
    <w:rsid w:val="00ED5940"/>
    <w:rsid w:val="00ED6A13"/>
    <w:rsid w:val="00ED7AA4"/>
    <w:rsid w:val="00EE0FB6"/>
    <w:rsid w:val="00EE117B"/>
    <w:rsid w:val="00EE3157"/>
    <w:rsid w:val="00EE33F7"/>
    <w:rsid w:val="00EE3BE8"/>
    <w:rsid w:val="00EE3E7B"/>
    <w:rsid w:val="00EE42D2"/>
    <w:rsid w:val="00EE4BCC"/>
    <w:rsid w:val="00EE54AF"/>
    <w:rsid w:val="00EE6DF3"/>
    <w:rsid w:val="00EE7977"/>
    <w:rsid w:val="00EE7D20"/>
    <w:rsid w:val="00EF0092"/>
    <w:rsid w:val="00EF1AD2"/>
    <w:rsid w:val="00EF1BE8"/>
    <w:rsid w:val="00EF2430"/>
    <w:rsid w:val="00EF249E"/>
    <w:rsid w:val="00EF297B"/>
    <w:rsid w:val="00EF2AEA"/>
    <w:rsid w:val="00EF41E1"/>
    <w:rsid w:val="00EF4A07"/>
    <w:rsid w:val="00EF5ABA"/>
    <w:rsid w:val="00F00800"/>
    <w:rsid w:val="00F00D34"/>
    <w:rsid w:val="00F011C6"/>
    <w:rsid w:val="00F014E0"/>
    <w:rsid w:val="00F01649"/>
    <w:rsid w:val="00F0279A"/>
    <w:rsid w:val="00F0393F"/>
    <w:rsid w:val="00F03CB3"/>
    <w:rsid w:val="00F0415C"/>
    <w:rsid w:val="00F04C86"/>
    <w:rsid w:val="00F05527"/>
    <w:rsid w:val="00F0694E"/>
    <w:rsid w:val="00F06F1C"/>
    <w:rsid w:val="00F10840"/>
    <w:rsid w:val="00F108C8"/>
    <w:rsid w:val="00F10E91"/>
    <w:rsid w:val="00F11209"/>
    <w:rsid w:val="00F1199F"/>
    <w:rsid w:val="00F125C3"/>
    <w:rsid w:val="00F14957"/>
    <w:rsid w:val="00F15154"/>
    <w:rsid w:val="00F17FE9"/>
    <w:rsid w:val="00F21F3C"/>
    <w:rsid w:val="00F2270E"/>
    <w:rsid w:val="00F2307D"/>
    <w:rsid w:val="00F23174"/>
    <w:rsid w:val="00F237DB"/>
    <w:rsid w:val="00F240DB"/>
    <w:rsid w:val="00F24DF1"/>
    <w:rsid w:val="00F25309"/>
    <w:rsid w:val="00F262E2"/>
    <w:rsid w:val="00F27146"/>
    <w:rsid w:val="00F27368"/>
    <w:rsid w:val="00F324D4"/>
    <w:rsid w:val="00F3280F"/>
    <w:rsid w:val="00F32F22"/>
    <w:rsid w:val="00F33048"/>
    <w:rsid w:val="00F35A9A"/>
    <w:rsid w:val="00F37558"/>
    <w:rsid w:val="00F3790A"/>
    <w:rsid w:val="00F401C1"/>
    <w:rsid w:val="00F40F02"/>
    <w:rsid w:val="00F410CB"/>
    <w:rsid w:val="00F412FF"/>
    <w:rsid w:val="00F4189A"/>
    <w:rsid w:val="00F41ADB"/>
    <w:rsid w:val="00F41B2C"/>
    <w:rsid w:val="00F41E89"/>
    <w:rsid w:val="00F43390"/>
    <w:rsid w:val="00F43CE9"/>
    <w:rsid w:val="00F440F3"/>
    <w:rsid w:val="00F4415F"/>
    <w:rsid w:val="00F448B6"/>
    <w:rsid w:val="00F44E5F"/>
    <w:rsid w:val="00F450BC"/>
    <w:rsid w:val="00F4681F"/>
    <w:rsid w:val="00F474CA"/>
    <w:rsid w:val="00F474D3"/>
    <w:rsid w:val="00F50620"/>
    <w:rsid w:val="00F50E38"/>
    <w:rsid w:val="00F51E96"/>
    <w:rsid w:val="00F53815"/>
    <w:rsid w:val="00F53A8A"/>
    <w:rsid w:val="00F556AE"/>
    <w:rsid w:val="00F56238"/>
    <w:rsid w:val="00F573E0"/>
    <w:rsid w:val="00F62627"/>
    <w:rsid w:val="00F637C0"/>
    <w:rsid w:val="00F63971"/>
    <w:rsid w:val="00F64CF4"/>
    <w:rsid w:val="00F6692A"/>
    <w:rsid w:val="00F66D0D"/>
    <w:rsid w:val="00F66ED5"/>
    <w:rsid w:val="00F70520"/>
    <w:rsid w:val="00F70B69"/>
    <w:rsid w:val="00F718C1"/>
    <w:rsid w:val="00F718F2"/>
    <w:rsid w:val="00F725B6"/>
    <w:rsid w:val="00F73833"/>
    <w:rsid w:val="00F759EE"/>
    <w:rsid w:val="00F769FB"/>
    <w:rsid w:val="00F76DAC"/>
    <w:rsid w:val="00F800B8"/>
    <w:rsid w:val="00F8067D"/>
    <w:rsid w:val="00F815FD"/>
    <w:rsid w:val="00F81BBD"/>
    <w:rsid w:val="00F81C14"/>
    <w:rsid w:val="00F824E9"/>
    <w:rsid w:val="00F8334B"/>
    <w:rsid w:val="00F84554"/>
    <w:rsid w:val="00F84641"/>
    <w:rsid w:val="00F848B1"/>
    <w:rsid w:val="00F8495E"/>
    <w:rsid w:val="00F85258"/>
    <w:rsid w:val="00F8750C"/>
    <w:rsid w:val="00F87E6C"/>
    <w:rsid w:val="00F90BD5"/>
    <w:rsid w:val="00F9270F"/>
    <w:rsid w:val="00F928C2"/>
    <w:rsid w:val="00F9296A"/>
    <w:rsid w:val="00F92B9D"/>
    <w:rsid w:val="00F93D66"/>
    <w:rsid w:val="00F95451"/>
    <w:rsid w:val="00F95ADB"/>
    <w:rsid w:val="00F95D08"/>
    <w:rsid w:val="00F95EE9"/>
    <w:rsid w:val="00F961F4"/>
    <w:rsid w:val="00F96F07"/>
    <w:rsid w:val="00F9705B"/>
    <w:rsid w:val="00F975E9"/>
    <w:rsid w:val="00FA0C9E"/>
    <w:rsid w:val="00FA1D76"/>
    <w:rsid w:val="00FA36EA"/>
    <w:rsid w:val="00FA374B"/>
    <w:rsid w:val="00FA3845"/>
    <w:rsid w:val="00FA6EE2"/>
    <w:rsid w:val="00FA726B"/>
    <w:rsid w:val="00FB0A3E"/>
    <w:rsid w:val="00FB152D"/>
    <w:rsid w:val="00FB1ED6"/>
    <w:rsid w:val="00FB1F27"/>
    <w:rsid w:val="00FB21AA"/>
    <w:rsid w:val="00FB3F01"/>
    <w:rsid w:val="00FB43DB"/>
    <w:rsid w:val="00FB49ED"/>
    <w:rsid w:val="00FB4EA1"/>
    <w:rsid w:val="00FB5626"/>
    <w:rsid w:val="00FB5629"/>
    <w:rsid w:val="00FB5E7D"/>
    <w:rsid w:val="00FB6EED"/>
    <w:rsid w:val="00FC6134"/>
    <w:rsid w:val="00FD015F"/>
    <w:rsid w:val="00FD2CA6"/>
    <w:rsid w:val="00FD2E0C"/>
    <w:rsid w:val="00FD2FFF"/>
    <w:rsid w:val="00FD3A5E"/>
    <w:rsid w:val="00FD3ACF"/>
    <w:rsid w:val="00FD4876"/>
    <w:rsid w:val="00FD4A05"/>
    <w:rsid w:val="00FD57ED"/>
    <w:rsid w:val="00FD6E4A"/>
    <w:rsid w:val="00FD6EDA"/>
    <w:rsid w:val="00FD78BA"/>
    <w:rsid w:val="00FD7E04"/>
    <w:rsid w:val="00FE0842"/>
    <w:rsid w:val="00FE438A"/>
    <w:rsid w:val="00FE4CAE"/>
    <w:rsid w:val="00FE6FE0"/>
    <w:rsid w:val="00FF04D8"/>
    <w:rsid w:val="00FF0EE1"/>
    <w:rsid w:val="00FF1FA9"/>
    <w:rsid w:val="00FF2C67"/>
    <w:rsid w:val="00FF38ED"/>
    <w:rsid w:val="00FF478C"/>
    <w:rsid w:val="00FF4D7F"/>
    <w:rsid w:val="00FF5CCB"/>
    <w:rsid w:val="00FF66F7"/>
    <w:rsid w:val="00FF693B"/>
    <w:rsid w:val="00FF69A6"/>
    <w:rsid w:val="00FF6B9E"/>
    <w:rsid w:val="00FF78AE"/>
    <w:rsid w:val="00FF7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87977"/>
    <w:rPr>
      <w:rFonts w:ascii="Times New Roman" w:eastAsia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B02D58"/>
    <w:pPr>
      <w:keepNext/>
      <w:outlineLvl w:val="0"/>
    </w:pPr>
    <w:rPr>
      <w:sz w:val="32"/>
    </w:rPr>
  </w:style>
  <w:style w:type="paragraph" w:styleId="Nagwek2">
    <w:name w:val="heading 2"/>
    <w:basedOn w:val="Normalny"/>
    <w:next w:val="Normalny"/>
    <w:link w:val="Nagwek2Znak"/>
    <w:qFormat/>
    <w:rsid w:val="00B02D58"/>
    <w:pPr>
      <w:keepNext/>
      <w:spacing w:line="360" w:lineRule="atLeast"/>
      <w:jc w:val="center"/>
      <w:outlineLvl w:val="1"/>
    </w:pPr>
    <w:rPr>
      <w:rFonts w:ascii="Courier New" w:hAnsi="Courier New"/>
    </w:rPr>
  </w:style>
  <w:style w:type="paragraph" w:styleId="Nagwek3">
    <w:name w:val="heading 3"/>
    <w:basedOn w:val="Normalny"/>
    <w:next w:val="Normalny"/>
    <w:link w:val="Nagwek3Znak"/>
    <w:qFormat/>
    <w:rsid w:val="00B02D58"/>
    <w:pPr>
      <w:keepNext/>
      <w:jc w:val="both"/>
      <w:outlineLvl w:val="2"/>
    </w:pPr>
    <w:rPr>
      <w:rFonts w:ascii="Courier New" w:hAnsi="Courier New"/>
    </w:rPr>
  </w:style>
  <w:style w:type="paragraph" w:styleId="Nagwek4">
    <w:name w:val="heading 4"/>
    <w:basedOn w:val="Normalny"/>
    <w:next w:val="Normalny"/>
    <w:link w:val="Nagwek4Znak"/>
    <w:qFormat/>
    <w:rsid w:val="00B02D58"/>
    <w:pPr>
      <w:keepNext/>
      <w:jc w:val="center"/>
      <w:outlineLvl w:val="3"/>
    </w:pPr>
    <w:rPr>
      <w:b/>
      <w:sz w:val="16"/>
    </w:rPr>
  </w:style>
  <w:style w:type="paragraph" w:styleId="Nagwek5">
    <w:name w:val="heading 5"/>
    <w:basedOn w:val="Normalny"/>
    <w:next w:val="Normalny"/>
    <w:link w:val="Nagwek5Znak"/>
    <w:qFormat/>
    <w:rsid w:val="00B02D58"/>
    <w:pPr>
      <w:keepNext/>
      <w:spacing w:line="360" w:lineRule="atLeast"/>
      <w:ind w:left="5664"/>
      <w:jc w:val="both"/>
      <w:outlineLvl w:val="4"/>
    </w:pPr>
    <w:rPr>
      <w:rFonts w:ascii="Courier New" w:hAnsi="Courier New"/>
      <w:b/>
    </w:rPr>
  </w:style>
  <w:style w:type="paragraph" w:styleId="Nagwek6">
    <w:name w:val="heading 6"/>
    <w:basedOn w:val="Normalny"/>
    <w:next w:val="Normalny"/>
    <w:link w:val="Nagwek6Znak"/>
    <w:qFormat/>
    <w:rsid w:val="00B02D58"/>
    <w:pPr>
      <w:keepNext/>
      <w:spacing w:line="360" w:lineRule="auto"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02D58"/>
    <w:pPr>
      <w:keepNext/>
      <w:widowControl w:val="0"/>
      <w:tabs>
        <w:tab w:val="right" w:pos="8953"/>
      </w:tabs>
      <w:jc w:val="center"/>
      <w:outlineLvl w:val="6"/>
    </w:pPr>
    <w:rPr>
      <w:b/>
      <w:sz w:val="17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B02D58"/>
    <w:pPr>
      <w:keepNext/>
      <w:spacing w:line="360" w:lineRule="auto"/>
      <w:jc w:val="center"/>
      <w:outlineLvl w:val="7"/>
    </w:pPr>
    <w:rPr>
      <w:b/>
      <w:sz w:val="32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B02D58"/>
    <w:pPr>
      <w:keepNext/>
      <w:tabs>
        <w:tab w:val="left" w:pos="6379"/>
        <w:tab w:val="left" w:pos="6804"/>
        <w:tab w:val="left" w:pos="7371"/>
      </w:tabs>
      <w:ind w:left="851" w:hanging="426"/>
      <w:jc w:val="both"/>
      <w:outlineLvl w:val="8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02D58"/>
    <w:rPr>
      <w:rFonts w:ascii="Times New Roman" w:eastAsia="Times New Roman" w:hAnsi="Times New Roman" w:cs="Times New Roman"/>
      <w:sz w:val="32"/>
      <w:szCs w:val="20"/>
    </w:rPr>
  </w:style>
  <w:style w:type="character" w:customStyle="1" w:styleId="Nagwek2Znak">
    <w:name w:val="Nagłówek 2 Znak"/>
    <w:basedOn w:val="Domylnaczcionkaakapitu"/>
    <w:link w:val="Nagwek2"/>
    <w:rsid w:val="00B02D58"/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B02D58"/>
    <w:rPr>
      <w:rFonts w:ascii="Courier New" w:eastAsia="Times New Roman" w:hAnsi="Courier New" w:cs="Times New Roman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rsid w:val="00B02D58"/>
    <w:rPr>
      <w:rFonts w:ascii="Times New Roman" w:eastAsia="Times New Roman" w:hAnsi="Times New Roman" w:cs="Times New Roman"/>
      <w:b/>
      <w:sz w:val="16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B02D58"/>
    <w:rPr>
      <w:rFonts w:ascii="Courier New" w:eastAsia="Times New Roman" w:hAnsi="Courier New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02D58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B02D58"/>
    <w:rPr>
      <w:rFonts w:ascii="Times New Roman" w:eastAsia="Times New Roman" w:hAnsi="Times New Roman" w:cs="Times New Roman"/>
      <w:b/>
      <w:sz w:val="17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B02D58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02D5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02D58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02D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B02D58"/>
    <w:pPr>
      <w:jc w:val="both"/>
    </w:pPr>
    <w:rPr>
      <w:rFonts w:ascii="Arial" w:hAnsi="Arial"/>
      <w:i/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02D58"/>
    <w:rPr>
      <w:rFonts w:ascii="Arial" w:eastAsia="Times New Roman" w:hAnsi="Arial" w:cs="Times New Roman"/>
      <w:i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B02D58"/>
    <w:rPr>
      <w:sz w:val="3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02D58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customStyle="1" w:styleId="St3-ust-czlonowy">
    <w:name w:val="St3-ust-czlonowy"/>
    <w:basedOn w:val="Normalny"/>
    <w:uiPriority w:val="99"/>
    <w:rsid w:val="00B02D58"/>
    <w:pPr>
      <w:ind w:left="397" w:hanging="397"/>
      <w:jc w:val="both"/>
    </w:pPr>
  </w:style>
  <w:style w:type="paragraph" w:customStyle="1" w:styleId="St4-punkt">
    <w:name w:val="St4-punkt"/>
    <w:basedOn w:val="Normalny"/>
    <w:uiPriority w:val="99"/>
    <w:rsid w:val="00B02D58"/>
    <w:pPr>
      <w:ind w:left="680" w:hanging="340"/>
      <w:jc w:val="both"/>
    </w:pPr>
  </w:style>
  <w:style w:type="paragraph" w:customStyle="1" w:styleId="St3-ust-cz1">
    <w:name w:val="St3-ust-cz1"/>
    <w:basedOn w:val="Normalny"/>
    <w:uiPriority w:val="99"/>
    <w:rsid w:val="00B02D58"/>
    <w:pPr>
      <w:ind w:left="397" w:hanging="397"/>
      <w:jc w:val="both"/>
    </w:pPr>
  </w:style>
  <w:style w:type="paragraph" w:customStyle="1" w:styleId="Standardowy0">
    <w:name w:val="Standardowy.+"/>
    <w:uiPriority w:val="99"/>
    <w:rsid w:val="00B02D58"/>
    <w:rPr>
      <w:rFonts w:ascii="Arial" w:eastAsia="Times New Roman" w:hAnsi="Arial"/>
      <w:sz w:val="24"/>
    </w:rPr>
  </w:style>
  <w:style w:type="paragraph" w:customStyle="1" w:styleId="BodyText21">
    <w:name w:val="Body Text 21"/>
    <w:basedOn w:val="Normalny"/>
    <w:uiPriority w:val="99"/>
    <w:rsid w:val="00B02D58"/>
    <w:pPr>
      <w:jc w:val="both"/>
    </w:pPr>
    <w:rPr>
      <w:sz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B02D58"/>
    <w:pPr>
      <w:ind w:left="497" w:hanging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02D58"/>
    <w:rPr>
      <w:rFonts w:ascii="Times New Roman" w:eastAsia="Times New Roman" w:hAnsi="Times New Roman" w:cs="Times New Roman"/>
      <w:sz w:val="24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B02D58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02D5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3-ust-czonowy">
    <w:name w:val="St3-ust-członowy"/>
    <w:basedOn w:val="Normalny"/>
    <w:uiPriority w:val="99"/>
    <w:rsid w:val="00B02D58"/>
    <w:pPr>
      <w:ind w:left="397" w:hanging="397"/>
      <w:jc w:val="both"/>
    </w:pPr>
  </w:style>
  <w:style w:type="paragraph" w:customStyle="1" w:styleId="H1">
    <w:name w:val="H1"/>
    <w:basedOn w:val="Normalny"/>
    <w:next w:val="Normalny"/>
    <w:uiPriority w:val="99"/>
    <w:rsid w:val="00B02D58"/>
    <w:pPr>
      <w:keepNext/>
      <w:spacing w:before="100" w:after="100"/>
      <w:outlineLvl w:val="1"/>
    </w:pPr>
    <w:rPr>
      <w:b/>
      <w:kern w:val="36"/>
      <w:sz w:val="48"/>
    </w:rPr>
  </w:style>
  <w:style w:type="paragraph" w:customStyle="1" w:styleId="H3">
    <w:name w:val="H3"/>
    <w:basedOn w:val="Normalny"/>
    <w:next w:val="Normalny"/>
    <w:uiPriority w:val="99"/>
    <w:rsid w:val="00B02D58"/>
    <w:pPr>
      <w:keepNext/>
      <w:spacing w:before="100" w:after="100"/>
      <w:outlineLvl w:val="3"/>
    </w:pPr>
    <w:rPr>
      <w:b/>
      <w:sz w:val="28"/>
    </w:rPr>
  </w:style>
  <w:style w:type="paragraph" w:styleId="Tekstpodstawowywcity3">
    <w:name w:val="Body Text Indent 3"/>
    <w:basedOn w:val="Normalny"/>
    <w:link w:val="Tekstpodstawowywcity3Znak"/>
    <w:uiPriority w:val="99"/>
    <w:rsid w:val="00B02D58"/>
    <w:pPr>
      <w:ind w:firstLine="708"/>
      <w:jc w:val="both"/>
    </w:pPr>
    <w:rPr>
      <w:rFonts w:ascii="Arial" w:hAnsi="Arial"/>
      <w:i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B02D58"/>
    <w:rPr>
      <w:rFonts w:ascii="Arial" w:eastAsia="Times New Roman" w:hAnsi="Arial" w:cs="Times New Roman"/>
      <w:i/>
      <w:sz w:val="24"/>
      <w:szCs w:val="20"/>
      <w:lang w:eastAsia="pl-PL"/>
    </w:rPr>
  </w:style>
  <w:style w:type="paragraph" w:customStyle="1" w:styleId="St3-ust-cz">
    <w:name w:val="St3-ust-cz"/>
    <w:basedOn w:val="Normalny"/>
    <w:uiPriority w:val="99"/>
    <w:rsid w:val="00B02D58"/>
    <w:pPr>
      <w:ind w:left="397" w:hanging="397"/>
      <w:jc w:val="both"/>
    </w:pPr>
  </w:style>
  <w:style w:type="character" w:styleId="Odwoanieprzypisudolnego">
    <w:name w:val="footnote reference"/>
    <w:rsid w:val="00B02D58"/>
    <w:rPr>
      <w:vertAlign w:val="superscript"/>
    </w:rPr>
  </w:style>
  <w:style w:type="paragraph" w:styleId="Lista3">
    <w:name w:val="List 3"/>
    <w:basedOn w:val="Normalny"/>
    <w:uiPriority w:val="99"/>
    <w:rsid w:val="00B02D58"/>
    <w:pPr>
      <w:ind w:left="849" w:hanging="283"/>
    </w:pPr>
    <w:rPr>
      <w:sz w:val="20"/>
    </w:rPr>
  </w:style>
  <w:style w:type="paragraph" w:customStyle="1" w:styleId="St-556-punktkilkunasty">
    <w:name w:val="St-556-punkt kilkunasty"/>
    <w:basedOn w:val="Normalny"/>
    <w:uiPriority w:val="99"/>
    <w:rsid w:val="00B02D58"/>
    <w:pPr>
      <w:tabs>
        <w:tab w:val="left" w:pos="794"/>
        <w:tab w:val="left" w:pos="1588"/>
      </w:tabs>
      <w:ind w:left="738" w:hanging="454"/>
      <w:jc w:val="both"/>
    </w:pPr>
    <w:rPr>
      <w:sz w:val="32"/>
    </w:rPr>
  </w:style>
  <w:style w:type="paragraph" w:customStyle="1" w:styleId="NormalnyWeb1">
    <w:name w:val="Normalny (Web)1"/>
    <w:basedOn w:val="Normalny"/>
    <w:uiPriority w:val="99"/>
    <w:rsid w:val="00B02D58"/>
    <w:pPr>
      <w:spacing w:before="100" w:after="100"/>
      <w:jc w:val="both"/>
    </w:pPr>
    <w:rPr>
      <w:sz w:val="20"/>
    </w:rPr>
  </w:style>
  <w:style w:type="paragraph" w:customStyle="1" w:styleId="HTML-wstpniesformatowany1">
    <w:name w:val="HTML - wstępnie sformatowany1"/>
    <w:basedOn w:val="Normalny"/>
    <w:uiPriority w:val="99"/>
    <w:rsid w:val="00B02D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0"/>
    </w:rPr>
  </w:style>
  <w:style w:type="paragraph" w:styleId="Stopka">
    <w:name w:val="footer"/>
    <w:basedOn w:val="Normalny"/>
    <w:link w:val="StopkaZnak"/>
    <w:rsid w:val="00B02D5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rsid w:val="00B02D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B02D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2D58"/>
    <w:rPr>
      <w:rFonts w:ascii="Times New Roman" w:eastAsia="Times New Roman" w:hAnsi="Times New Roman" w:cs="Times New Roman"/>
      <w:sz w:val="24"/>
      <w:szCs w:val="20"/>
    </w:rPr>
  </w:style>
  <w:style w:type="character" w:styleId="Numerstrony">
    <w:name w:val="page number"/>
    <w:basedOn w:val="Domylnaczcionkaakapitu"/>
    <w:rsid w:val="00B02D58"/>
  </w:style>
  <w:style w:type="character" w:styleId="Hipercze">
    <w:name w:val="Hyperlink"/>
    <w:uiPriority w:val="99"/>
    <w:rsid w:val="00B02D58"/>
    <w:rPr>
      <w:color w:val="0000FF"/>
      <w:u w:val="single"/>
    </w:rPr>
  </w:style>
  <w:style w:type="paragraph" w:customStyle="1" w:styleId="FR1">
    <w:name w:val="FR1"/>
    <w:uiPriority w:val="99"/>
    <w:rsid w:val="00B02D58"/>
    <w:pPr>
      <w:widowControl w:val="0"/>
    </w:pPr>
    <w:rPr>
      <w:rFonts w:ascii="Arial" w:eastAsia="Times New Roman" w:hAnsi="Arial"/>
      <w:i/>
      <w:snapToGrid w:val="0"/>
      <w:sz w:val="44"/>
    </w:rPr>
  </w:style>
  <w:style w:type="paragraph" w:customStyle="1" w:styleId="FR2">
    <w:name w:val="FR2"/>
    <w:uiPriority w:val="99"/>
    <w:rsid w:val="00B02D58"/>
    <w:pPr>
      <w:widowControl w:val="0"/>
      <w:spacing w:line="340" w:lineRule="auto"/>
      <w:jc w:val="both"/>
    </w:pPr>
    <w:rPr>
      <w:rFonts w:ascii="Arial" w:eastAsia="Times New Roman" w:hAnsi="Arial"/>
      <w:snapToGrid w:val="0"/>
    </w:rPr>
  </w:style>
  <w:style w:type="paragraph" w:styleId="HTML-wstpniesformatowany">
    <w:name w:val="HTML Preformatted"/>
    <w:basedOn w:val="Normalny"/>
    <w:link w:val="HTML-wstpniesformatowanyZnak"/>
    <w:rsid w:val="00B02D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sz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B02D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B02D58"/>
    <w:pPr>
      <w:autoSpaceDE w:val="0"/>
      <w:autoSpaceDN w:val="0"/>
      <w:spacing w:before="100" w:after="100"/>
      <w:jc w:val="both"/>
    </w:pPr>
    <w:rPr>
      <w:sz w:val="20"/>
    </w:rPr>
  </w:style>
  <w:style w:type="paragraph" w:styleId="Tekstpodstawowy2">
    <w:name w:val="Body Text 2"/>
    <w:basedOn w:val="Normalny"/>
    <w:link w:val="Tekstpodstawowy2Znak"/>
    <w:uiPriority w:val="99"/>
    <w:rsid w:val="00B02D58"/>
    <w:pPr>
      <w:jc w:val="center"/>
    </w:pPr>
    <w:rPr>
      <w:sz w:val="17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02D58"/>
    <w:rPr>
      <w:rFonts w:ascii="Times New Roman" w:eastAsia="Times New Roman" w:hAnsi="Times New Roman" w:cs="Times New Roman"/>
      <w:sz w:val="17"/>
      <w:szCs w:val="20"/>
      <w:lang w:eastAsia="pl-PL"/>
    </w:rPr>
  </w:style>
  <w:style w:type="character" w:styleId="UyteHipercze">
    <w:name w:val="FollowedHyperlink"/>
    <w:rsid w:val="00B02D58"/>
    <w:rPr>
      <w:color w:val="800080"/>
      <w:u w:val="single"/>
    </w:rPr>
  </w:style>
  <w:style w:type="paragraph" w:customStyle="1" w:styleId="Blockquote">
    <w:name w:val="Blockquote"/>
    <w:basedOn w:val="Normalny"/>
    <w:uiPriority w:val="99"/>
    <w:rsid w:val="00B02D58"/>
    <w:pPr>
      <w:spacing w:before="100" w:after="100"/>
      <w:ind w:left="360" w:right="360"/>
    </w:pPr>
    <w:rPr>
      <w:snapToGrid w:val="0"/>
    </w:rPr>
  </w:style>
  <w:style w:type="paragraph" w:styleId="Plandokumentu">
    <w:name w:val="Document Map"/>
    <w:basedOn w:val="Normalny"/>
    <w:link w:val="PlandokumentuZnak"/>
    <w:uiPriority w:val="99"/>
    <w:rsid w:val="00B02D58"/>
    <w:pPr>
      <w:shd w:val="clear" w:color="auto" w:fill="000080"/>
    </w:pPr>
    <w:rPr>
      <w:rFonts w:ascii="Tahoma" w:hAnsi="Tahoma"/>
    </w:rPr>
  </w:style>
  <w:style w:type="character" w:customStyle="1" w:styleId="PlandokumentuZnak">
    <w:name w:val="Plan dokumentu Znak"/>
    <w:basedOn w:val="Domylnaczcionkaakapitu"/>
    <w:link w:val="Plandokumentu"/>
    <w:uiPriority w:val="99"/>
    <w:rsid w:val="00B02D58"/>
    <w:rPr>
      <w:rFonts w:ascii="Tahoma" w:eastAsia="Times New Roman" w:hAnsi="Tahoma" w:cs="Times New Roman"/>
      <w:sz w:val="24"/>
      <w:szCs w:val="20"/>
      <w:shd w:val="clear" w:color="auto" w:fill="000080"/>
      <w:lang w:eastAsia="pl-PL"/>
    </w:rPr>
  </w:style>
  <w:style w:type="paragraph" w:customStyle="1" w:styleId="Tekstpodstawowywcity21">
    <w:name w:val="Tekst podstawowy wcięty 21"/>
    <w:basedOn w:val="Normalny"/>
    <w:rsid w:val="00B02D58"/>
    <w:pPr>
      <w:spacing w:line="360" w:lineRule="auto"/>
      <w:ind w:left="567"/>
    </w:pPr>
  </w:style>
  <w:style w:type="paragraph" w:customStyle="1" w:styleId="H5">
    <w:name w:val="H5"/>
    <w:basedOn w:val="Normalny"/>
    <w:next w:val="Normalny"/>
    <w:uiPriority w:val="99"/>
    <w:rsid w:val="00B02D58"/>
    <w:pPr>
      <w:keepNext/>
      <w:spacing w:before="100" w:after="100"/>
      <w:outlineLvl w:val="5"/>
    </w:pPr>
    <w:rPr>
      <w:b/>
      <w:snapToGrid w:val="0"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B02D58"/>
    <w:rPr>
      <w:rFonts w:ascii="Tahoma" w:hAnsi="Tahoma" w:cs="Courier New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D58"/>
    <w:rPr>
      <w:rFonts w:ascii="Tahoma" w:eastAsia="Times New Roman" w:hAnsi="Tahoma" w:cs="Courier New"/>
      <w:sz w:val="16"/>
      <w:szCs w:val="16"/>
      <w:lang w:eastAsia="pl-PL"/>
    </w:rPr>
  </w:style>
  <w:style w:type="character" w:styleId="Odwoaniedokomentarza">
    <w:name w:val="annotation reference"/>
    <w:semiHidden/>
    <w:rsid w:val="00B02D58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02D5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2D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B02D58"/>
    <w:pPr>
      <w:spacing w:before="60" w:after="60"/>
      <w:ind w:left="851" w:hanging="295"/>
      <w:jc w:val="both"/>
    </w:pPr>
  </w:style>
  <w:style w:type="paragraph" w:customStyle="1" w:styleId="ust">
    <w:name w:val="ust"/>
    <w:uiPriority w:val="99"/>
    <w:rsid w:val="00B02D58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pkt1">
    <w:name w:val="pkt1"/>
    <w:basedOn w:val="pkt"/>
    <w:uiPriority w:val="99"/>
    <w:rsid w:val="00B02D58"/>
    <w:pPr>
      <w:ind w:left="850" w:hanging="425"/>
    </w:pPr>
  </w:style>
  <w:style w:type="paragraph" w:customStyle="1" w:styleId="tyt">
    <w:name w:val="tyt"/>
    <w:basedOn w:val="Normalny"/>
    <w:uiPriority w:val="99"/>
    <w:rsid w:val="00B02D58"/>
    <w:pPr>
      <w:keepNext/>
      <w:spacing w:before="60" w:after="60"/>
      <w:jc w:val="center"/>
    </w:pPr>
    <w:rPr>
      <w:b/>
    </w:rPr>
  </w:style>
  <w:style w:type="paragraph" w:customStyle="1" w:styleId="tekst">
    <w:name w:val="tekst"/>
    <w:basedOn w:val="Normalny"/>
    <w:uiPriority w:val="99"/>
    <w:rsid w:val="00B02D58"/>
    <w:pPr>
      <w:suppressLineNumbers/>
      <w:spacing w:before="60" w:after="60"/>
      <w:jc w:val="both"/>
    </w:pPr>
    <w:rPr>
      <w:szCs w:val="24"/>
    </w:rPr>
  </w:style>
  <w:style w:type="paragraph" w:styleId="Tekstblokowy">
    <w:name w:val="Block Text"/>
    <w:basedOn w:val="Normalny"/>
    <w:uiPriority w:val="99"/>
    <w:rsid w:val="00B02D58"/>
    <w:pPr>
      <w:ind w:left="3119" w:right="-143" w:firstLine="5"/>
    </w:pPr>
    <w:rPr>
      <w:sz w:val="22"/>
    </w:rPr>
  </w:style>
  <w:style w:type="paragraph" w:customStyle="1" w:styleId="Rub3">
    <w:name w:val="Rub3"/>
    <w:basedOn w:val="Normalny"/>
    <w:next w:val="Normalny"/>
    <w:uiPriority w:val="99"/>
    <w:rsid w:val="00B02D58"/>
    <w:pPr>
      <w:tabs>
        <w:tab w:val="left" w:pos="709"/>
      </w:tabs>
      <w:jc w:val="both"/>
    </w:pPr>
    <w:rPr>
      <w:b/>
      <w:i/>
      <w:sz w:val="20"/>
      <w:lang w:val="en-GB"/>
    </w:rPr>
  </w:style>
  <w:style w:type="paragraph" w:customStyle="1" w:styleId="Rub1">
    <w:name w:val="Rub1"/>
    <w:basedOn w:val="Normalny"/>
    <w:uiPriority w:val="99"/>
    <w:rsid w:val="00B02D58"/>
    <w:pPr>
      <w:tabs>
        <w:tab w:val="left" w:pos="1276"/>
      </w:tabs>
      <w:jc w:val="both"/>
    </w:pPr>
    <w:rPr>
      <w:b/>
      <w:smallCaps/>
      <w:sz w:val="20"/>
      <w:lang w:val="en-GB"/>
    </w:rPr>
  </w:style>
  <w:style w:type="paragraph" w:customStyle="1" w:styleId="Rub2">
    <w:name w:val="Rub2"/>
    <w:basedOn w:val="Normalny"/>
    <w:next w:val="Normalny"/>
    <w:uiPriority w:val="99"/>
    <w:rsid w:val="00B02D58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lang w:val="en-GB"/>
    </w:rPr>
  </w:style>
  <w:style w:type="paragraph" w:customStyle="1" w:styleId="Rub4">
    <w:name w:val="Rub4"/>
    <w:basedOn w:val="Normalny"/>
    <w:next w:val="Normalny"/>
    <w:uiPriority w:val="99"/>
    <w:rsid w:val="00B02D58"/>
    <w:pPr>
      <w:tabs>
        <w:tab w:val="left" w:pos="709"/>
      </w:tabs>
      <w:jc w:val="both"/>
    </w:pPr>
    <w:rPr>
      <w:i/>
      <w:sz w:val="20"/>
      <w:lang w:val="fr-FR"/>
    </w:rPr>
  </w:style>
  <w:style w:type="paragraph" w:customStyle="1" w:styleId="lit">
    <w:name w:val="lit"/>
    <w:uiPriority w:val="99"/>
    <w:rsid w:val="00B02D58"/>
    <w:pPr>
      <w:spacing w:before="60" w:after="60"/>
      <w:ind w:left="1281" w:hanging="272"/>
      <w:jc w:val="both"/>
    </w:pPr>
    <w:rPr>
      <w:rFonts w:ascii="Times New Roman" w:eastAsia="Times New Roman" w:hAnsi="Times New Roman"/>
      <w:sz w:val="24"/>
    </w:rPr>
  </w:style>
  <w:style w:type="character" w:customStyle="1" w:styleId="text1">
    <w:name w:val="text1"/>
    <w:rsid w:val="00B02D58"/>
    <w:rPr>
      <w:rFonts w:ascii="Verdana" w:hAnsi="Verdana" w:hint="default"/>
      <w:i w:val="0"/>
      <w:iCs w:val="0"/>
      <w:color w:val="4C4C4C"/>
      <w:sz w:val="11"/>
      <w:szCs w:val="11"/>
    </w:rPr>
  </w:style>
  <w:style w:type="paragraph" w:customStyle="1" w:styleId="Logo">
    <w:name w:val="Logo"/>
    <w:basedOn w:val="Normalny"/>
    <w:uiPriority w:val="99"/>
    <w:rsid w:val="00B02D58"/>
    <w:rPr>
      <w:lang w:val="fr-FR" w:eastAsia="en-GB"/>
    </w:rPr>
  </w:style>
  <w:style w:type="paragraph" w:customStyle="1" w:styleId="ZU">
    <w:name w:val="Z_U"/>
    <w:basedOn w:val="Normalny"/>
    <w:uiPriority w:val="99"/>
    <w:rsid w:val="00B02D58"/>
    <w:rPr>
      <w:rFonts w:ascii="Arial" w:hAnsi="Arial"/>
      <w:b/>
      <w:sz w:val="16"/>
      <w:lang w:val="fr-FR" w:eastAsia="en-GB"/>
    </w:rPr>
  </w:style>
  <w:style w:type="paragraph" w:styleId="Spistreci2">
    <w:name w:val="toc 2"/>
    <w:basedOn w:val="Normalny"/>
    <w:next w:val="Normalny"/>
    <w:uiPriority w:val="39"/>
    <w:qFormat/>
    <w:rsid w:val="00B02D58"/>
    <w:pPr>
      <w:keepNext/>
      <w:keepLines/>
      <w:tabs>
        <w:tab w:val="right" w:leader="dot" w:pos="8640"/>
      </w:tabs>
      <w:spacing w:after="240"/>
      <w:ind w:left="1077" w:right="720" w:hanging="601"/>
      <w:jc w:val="both"/>
    </w:pPr>
    <w:rPr>
      <w:lang w:val="en-GB" w:eastAsia="en-GB"/>
    </w:rPr>
  </w:style>
  <w:style w:type="table" w:styleId="Tabela-Siatka">
    <w:name w:val="Table Grid"/>
    <w:basedOn w:val="Standardowy"/>
    <w:rsid w:val="00B02D5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02D5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WW-Nagwekwykazurde">
    <w:name w:val="WW-Nagłówek wykazu źródeł"/>
    <w:basedOn w:val="Normalny"/>
    <w:next w:val="Normalny"/>
    <w:uiPriority w:val="99"/>
    <w:rsid w:val="00B02D58"/>
    <w:pPr>
      <w:tabs>
        <w:tab w:val="left" w:pos="9000"/>
        <w:tab w:val="right" w:pos="9360"/>
      </w:tabs>
      <w:suppressAutoHyphens/>
      <w:jc w:val="both"/>
    </w:pPr>
    <w:rPr>
      <w:lang w:val="en-US" w:eastAsia="ar-SA"/>
    </w:rPr>
  </w:style>
  <w:style w:type="paragraph" w:customStyle="1" w:styleId="Document1">
    <w:name w:val="Document 1"/>
    <w:uiPriority w:val="99"/>
    <w:rsid w:val="00B02D58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02D58"/>
    <w:pPr>
      <w:widowControl w:val="0"/>
      <w:autoSpaceDE w:val="0"/>
      <w:autoSpaceDN w:val="0"/>
      <w:adjustRightInd w:val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02D5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B02D58"/>
    <w:pPr>
      <w:jc w:val="center"/>
    </w:pPr>
    <w:rPr>
      <w:rFonts w:ascii="Arial" w:hAnsi="Arial"/>
      <w:b/>
    </w:rPr>
  </w:style>
  <w:style w:type="character" w:customStyle="1" w:styleId="TytuZnak">
    <w:name w:val="Tytuł Znak"/>
    <w:basedOn w:val="Domylnaczcionkaakapitu"/>
    <w:link w:val="Tytu"/>
    <w:uiPriority w:val="99"/>
    <w:rsid w:val="00B02D58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tabele">
    <w:name w:val="tabele"/>
    <w:basedOn w:val="Normalny"/>
    <w:link w:val="tabeleZnak"/>
    <w:qFormat/>
    <w:rsid w:val="00B02D58"/>
    <w:pPr>
      <w:shd w:val="clear" w:color="auto" w:fill="FFFFFF"/>
      <w:spacing w:before="120" w:after="40" w:line="360" w:lineRule="auto"/>
      <w:ind w:left="6" w:hanging="6"/>
      <w:jc w:val="both"/>
    </w:pPr>
    <w:rPr>
      <w:rFonts w:ascii="Tahoma" w:hAnsi="Tahoma"/>
      <w:b/>
      <w:color w:val="4E3B30"/>
      <w:sz w:val="20"/>
    </w:rPr>
  </w:style>
  <w:style w:type="character" w:customStyle="1" w:styleId="tabeleZnak">
    <w:name w:val="tabele Znak"/>
    <w:link w:val="tabele"/>
    <w:rsid w:val="00B02D58"/>
    <w:rPr>
      <w:rFonts w:ascii="Tahoma" w:eastAsia="Times New Roman" w:hAnsi="Tahoma" w:cs="Times New Roman"/>
      <w:b/>
      <w:color w:val="4E3B30"/>
      <w:sz w:val="20"/>
      <w:szCs w:val="20"/>
      <w:shd w:val="clear" w:color="auto" w:fill="FFFFFF"/>
      <w:lang w:eastAsia="pl-PL"/>
    </w:rPr>
  </w:style>
  <w:style w:type="paragraph" w:styleId="Lista">
    <w:name w:val="List"/>
    <w:basedOn w:val="Normalny"/>
    <w:uiPriority w:val="99"/>
    <w:rsid w:val="00B02D58"/>
    <w:pPr>
      <w:ind w:left="283" w:hanging="283"/>
      <w:contextualSpacing/>
    </w:pPr>
  </w:style>
  <w:style w:type="paragraph" w:styleId="Lista2">
    <w:name w:val="List 2"/>
    <w:basedOn w:val="Normalny"/>
    <w:uiPriority w:val="99"/>
    <w:rsid w:val="00B02D58"/>
    <w:pPr>
      <w:ind w:left="566" w:hanging="283"/>
      <w:contextualSpacing/>
    </w:pPr>
    <w:rPr>
      <w:sz w:val="20"/>
    </w:rPr>
  </w:style>
  <w:style w:type="paragraph" w:customStyle="1" w:styleId="Normalny1">
    <w:name w:val="Normalny1"/>
    <w:basedOn w:val="Normalny"/>
    <w:uiPriority w:val="99"/>
    <w:rsid w:val="00B02D58"/>
    <w:pPr>
      <w:widowControl w:val="0"/>
      <w:suppressAutoHyphens/>
      <w:autoSpaceDE w:val="0"/>
    </w:pPr>
    <w:rPr>
      <w:sz w:val="20"/>
    </w:rPr>
  </w:style>
  <w:style w:type="paragraph" w:styleId="Akapitzlist">
    <w:name w:val="List Paragraph"/>
    <w:aliases w:val="Numerowanie,Akapit z listą BS,L1,Akapit z listą5,T_SZ_List Paragraph,normalny tekst,Kolorowa lista — akcent 11,CW_Lista,Wypunktowanie,List Paragraph,Akapit z listą4,Colorful List Accent 1,Średnia siatka 1 — akcent 21"/>
    <w:basedOn w:val="Normalny"/>
    <w:link w:val="AkapitzlistZnak"/>
    <w:uiPriority w:val="34"/>
    <w:qFormat/>
    <w:rsid w:val="00B02D58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WW-Zawartotabeli1111111">
    <w:name w:val="WW-Zawartość tabeli1111111"/>
    <w:basedOn w:val="Normalny"/>
    <w:uiPriority w:val="99"/>
    <w:rsid w:val="00B02D58"/>
    <w:pPr>
      <w:widowControl w:val="0"/>
      <w:suppressLineNumbers/>
      <w:suppressAutoHyphens/>
      <w:spacing w:after="120"/>
    </w:pPr>
    <w:rPr>
      <w:rFonts w:eastAsia="Lucida Sans Unicode"/>
    </w:rPr>
  </w:style>
  <w:style w:type="character" w:customStyle="1" w:styleId="WW8Num31z1">
    <w:name w:val="WW8Num31z1"/>
    <w:rsid w:val="00B02D58"/>
    <w:rPr>
      <w:rFonts w:ascii="OpenSymbol" w:hAnsi="OpenSymbol" w:cs="OpenSymbol"/>
    </w:rPr>
  </w:style>
  <w:style w:type="paragraph" w:customStyle="1" w:styleId="Nagwektabeli">
    <w:name w:val="Nagłówek tabeli"/>
    <w:basedOn w:val="Normalny"/>
    <w:uiPriority w:val="99"/>
    <w:rsid w:val="00B02D58"/>
    <w:pPr>
      <w:widowControl w:val="0"/>
      <w:suppressLineNumbers/>
      <w:suppressAutoHyphens/>
      <w:spacing w:after="120"/>
      <w:jc w:val="center"/>
    </w:pPr>
    <w:rPr>
      <w:rFonts w:eastAsia="Lucida Sans Unicode"/>
      <w:b/>
      <w:bCs/>
      <w:i/>
      <w:iCs/>
    </w:rPr>
  </w:style>
  <w:style w:type="paragraph" w:customStyle="1" w:styleId="WW-Nagwektabeli1111111">
    <w:name w:val="WW-Nagłówek tabeli1111111"/>
    <w:basedOn w:val="Normalny"/>
    <w:uiPriority w:val="99"/>
    <w:rsid w:val="00B02D58"/>
    <w:pPr>
      <w:widowControl w:val="0"/>
      <w:suppressLineNumbers/>
      <w:suppressAutoHyphens/>
      <w:spacing w:after="120"/>
      <w:jc w:val="center"/>
    </w:pPr>
    <w:rPr>
      <w:rFonts w:eastAsia="Lucida Sans Unicode"/>
      <w:b/>
      <w:bCs/>
      <w:i/>
      <w:iCs/>
    </w:rPr>
  </w:style>
  <w:style w:type="paragraph" w:styleId="Zwykytekst">
    <w:name w:val="Plain Text"/>
    <w:basedOn w:val="Normalny"/>
    <w:link w:val="ZwykytekstZnak"/>
    <w:uiPriority w:val="99"/>
    <w:rsid w:val="00B02D58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02D58"/>
    <w:rPr>
      <w:rFonts w:ascii="Courier New" w:eastAsia="Times New Roman" w:hAnsi="Courier New" w:cs="Times New Roman"/>
      <w:sz w:val="20"/>
      <w:szCs w:val="20"/>
    </w:rPr>
  </w:style>
  <w:style w:type="paragraph" w:customStyle="1" w:styleId="Tekstpodstawowy21">
    <w:name w:val="Tekst podstawowy 21"/>
    <w:basedOn w:val="Normalny"/>
    <w:rsid w:val="00B02D58"/>
    <w:rPr>
      <w:rFonts w:ascii="Tahoma" w:hAnsi="Tahoma" w:cs="Tahoma"/>
      <w:b/>
    </w:rPr>
  </w:style>
  <w:style w:type="paragraph" w:styleId="Nagwekspisutreci">
    <w:name w:val="TOC Heading"/>
    <w:basedOn w:val="Nagwek1"/>
    <w:next w:val="Normalny"/>
    <w:uiPriority w:val="39"/>
    <w:qFormat/>
    <w:rsid w:val="00B02D5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qFormat/>
    <w:rsid w:val="00B02D58"/>
    <w:pPr>
      <w:tabs>
        <w:tab w:val="left" w:pos="709"/>
        <w:tab w:val="right" w:leader="dot" w:pos="9639"/>
      </w:tabs>
      <w:ind w:left="426" w:hanging="426"/>
    </w:pPr>
  </w:style>
  <w:style w:type="character" w:styleId="Pogrubienie">
    <w:name w:val="Strong"/>
    <w:aliases w:val="UWAGA!"/>
    <w:uiPriority w:val="22"/>
    <w:qFormat/>
    <w:rsid w:val="00B02D58"/>
    <w:rPr>
      <w:b/>
      <w:bCs/>
    </w:rPr>
  </w:style>
  <w:style w:type="paragraph" w:customStyle="1" w:styleId="Tekstkomentarza1">
    <w:name w:val="Tekst komentarza1"/>
    <w:basedOn w:val="Normalny"/>
    <w:uiPriority w:val="99"/>
    <w:rsid w:val="00B02D58"/>
    <w:pPr>
      <w:suppressAutoHyphens/>
      <w:overflowPunct w:val="0"/>
      <w:jc w:val="both"/>
    </w:pPr>
    <w:rPr>
      <w:rFonts w:cs="Arial"/>
      <w:kern w:val="1"/>
      <w:szCs w:val="24"/>
      <w:lang w:eastAsia="ar-SA"/>
    </w:rPr>
  </w:style>
  <w:style w:type="character" w:customStyle="1" w:styleId="Domylnaczcionkaakapitu8">
    <w:name w:val="Domyślna czcionka akapitu8"/>
    <w:rsid w:val="00B02D58"/>
  </w:style>
  <w:style w:type="paragraph" w:customStyle="1" w:styleId="ElwiraTekst">
    <w:name w:val="Elwira Tekst"/>
    <w:basedOn w:val="Normalny"/>
    <w:uiPriority w:val="99"/>
    <w:rsid w:val="00B02D58"/>
    <w:pPr>
      <w:suppressAutoHyphens/>
      <w:jc w:val="both"/>
    </w:pPr>
    <w:rPr>
      <w:rFonts w:ascii="Garamond" w:hAnsi="Garamond"/>
      <w:sz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B02D58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B02D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B02D58"/>
    <w:rPr>
      <w:vertAlign w:val="superscript"/>
    </w:rPr>
  </w:style>
  <w:style w:type="paragraph" w:customStyle="1" w:styleId="Bezodstpw1">
    <w:name w:val="Bez odstępów1"/>
    <w:uiPriority w:val="99"/>
    <w:rsid w:val="00B02D58"/>
    <w:rPr>
      <w:rFonts w:eastAsia="Times New Roman"/>
      <w:sz w:val="22"/>
      <w:szCs w:val="22"/>
      <w:lang w:eastAsia="en-US"/>
    </w:rPr>
  </w:style>
  <w:style w:type="character" w:customStyle="1" w:styleId="Teksttreci">
    <w:name w:val="Tekst treści_"/>
    <w:link w:val="Teksttreci0"/>
    <w:rsid w:val="00B02D58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02D58"/>
    <w:pPr>
      <w:shd w:val="clear" w:color="auto" w:fill="FFFFFF"/>
      <w:spacing w:before="300" w:line="274" w:lineRule="exact"/>
      <w:ind w:hanging="440"/>
      <w:jc w:val="both"/>
    </w:pPr>
    <w:rPr>
      <w:rFonts w:ascii="Calibri" w:eastAsia="Calibri" w:hAnsi="Calibri"/>
      <w:sz w:val="20"/>
    </w:rPr>
  </w:style>
  <w:style w:type="character" w:customStyle="1" w:styleId="Teksttreci2">
    <w:name w:val="Tekst treści (2)_"/>
    <w:link w:val="Teksttreci20"/>
    <w:rsid w:val="00B02D58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02D58"/>
    <w:pPr>
      <w:shd w:val="clear" w:color="auto" w:fill="FFFFFF"/>
      <w:spacing w:after="300" w:line="0" w:lineRule="atLeast"/>
    </w:pPr>
    <w:rPr>
      <w:rFonts w:ascii="Calibri" w:eastAsia="Calibri" w:hAnsi="Calibri"/>
      <w:sz w:val="20"/>
    </w:rPr>
  </w:style>
  <w:style w:type="character" w:customStyle="1" w:styleId="TeksttreciPogrubienie">
    <w:name w:val="Tekst treści + Pogrubienie"/>
    <w:rsid w:val="00B02D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2Bezpogrubienia">
    <w:name w:val="Tekst treści (2) + Bez pogrubienia"/>
    <w:rsid w:val="00B02D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Nagwek10">
    <w:name w:val="Nagłówek #1_"/>
    <w:link w:val="Nagwek11"/>
    <w:rsid w:val="00B02D58"/>
    <w:rPr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B02D58"/>
    <w:pPr>
      <w:shd w:val="clear" w:color="auto" w:fill="FFFFFF"/>
      <w:spacing w:before="480" w:line="0" w:lineRule="atLeast"/>
      <w:jc w:val="both"/>
      <w:outlineLvl w:val="0"/>
    </w:pPr>
    <w:rPr>
      <w:rFonts w:ascii="Calibri" w:eastAsia="Calibri" w:hAnsi="Calibri"/>
      <w:sz w:val="20"/>
    </w:rPr>
  </w:style>
  <w:style w:type="character" w:customStyle="1" w:styleId="Nagwek30">
    <w:name w:val="Nagłówek #3_"/>
    <w:link w:val="Nagwek31"/>
    <w:rsid w:val="00B02D58"/>
    <w:rPr>
      <w:sz w:val="21"/>
      <w:szCs w:val="21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B02D58"/>
    <w:pPr>
      <w:shd w:val="clear" w:color="auto" w:fill="FFFFFF"/>
      <w:spacing w:before="240" w:after="240" w:line="0" w:lineRule="atLeast"/>
      <w:ind w:hanging="760"/>
      <w:outlineLvl w:val="2"/>
    </w:pPr>
    <w:rPr>
      <w:rFonts w:ascii="Calibri" w:eastAsia="Calibri" w:hAnsi="Calibri"/>
      <w:sz w:val="21"/>
      <w:szCs w:val="21"/>
    </w:rPr>
  </w:style>
  <w:style w:type="character" w:customStyle="1" w:styleId="Nagwek32">
    <w:name w:val="Nagłówek #3 (2)_"/>
    <w:link w:val="Nagwek320"/>
    <w:rsid w:val="00B02D58"/>
    <w:rPr>
      <w:sz w:val="21"/>
      <w:szCs w:val="21"/>
      <w:shd w:val="clear" w:color="auto" w:fill="FFFFFF"/>
    </w:rPr>
  </w:style>
  <w:style w:type="paragraph" w:customStyle="1" w:styleId="Nagwek320">
    <w:name w:val="Nagłówek #3 (2)"/>
    <w:basedOn w:val="Normalny"/>
    <w:link w:val="Nagwek32"/>
    <w:rsid w:val="00B02D58"/>
    <w:pPr>
      <w:shd w:val="clear" w:color="auto" w:fill="FFFFFF"/>
      <w:spacing w:line="250" w:lineRule="exact"/>
      <w:ind w:hanging="380"/>
      <w:outlineLvl w:val="2"/>
    </w:pPr>
    <w:rPr>
      <w:rFonts w:ascii="Calibri" w:eastAsia="Calibri" w:hAnsi="Calibri"/>
      <w:sz w:val="21"/>
      <w:szCs w:val="21"/>
    </w:rPr>
  </w:style>
  <w:style w:type="character" w:customStyle="1" w:styleId="Nagwek32Pogrubienie">
    <w:name w:val="Nagłówek #3 (2) + Pogrubienie"/>
    <w:rsid w:val="00B02D58"/>
    <w:rPr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Nagwek3Bezpogrubienia">
    <w:name w:val="Nagłówek #3 + Bez pogrubienia"/>
    <w:rsid w:val="00B02D58"/>
    <w:rPr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Nagweklubstopka">
    <w:name w:val="Nagłówek lub stopka_"/>
    <w:link w:val="Nagweklubstopka0"/>
    <w:rsid w:val="00B02D58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B02D58"/>
    <w:pPr>
      <w:shd w:val="clear" w:color="auto" w:fill="FFFFFF"/>
    </w:pPr>
    <w:rPr>
      <w:rFonts w:ascii="Calibri" w:eastAsia="Calibri" w:hAnsi="Calibri"/>
      <w:sz w:val="20"/>
    </w:rPr>
  </w:style>
  <w:style w:type="paragraph" w:customStyle="1" w:styleId="Tytu0">
    <w:name w:val="Tytu?"/>
    <w:basedOn w:val="Normalny"/>
    <w:uiPriority w:val="99"/>
    <w:rsid w:val="00B02D58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character" w:customStyle="1" w:styleId="symbol1">
    <w:name w:val="symbol1"/>
    <w:rsid w:val="00B02D58"/>
    <w:rPr>
      <w:rFonts w:ascii="Courier New" w:hAnsi="Courier New" w:cs="Courier New" w:hint="default"/>
      <w:b/>
      <w:bCs/>
      <w:sz w:val="21"/>
      <w:szCs w:val="21"/>
    </w:rPr>
  </w:style>
  <w:style w:type="paragraph" w:customStyle="1" w:styleId="Standard">
    <w:name w:val="Standard"/>
    <w:rsid w:val="00B02D58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Legenda">
    <w:name w:val="caption"/>
    <w:basedOn w:val="Normalny"/>
    <w:next w:val="Normalny"/>
    <w:qFormat/>
    <w:rsid w:val="00B02D58"/>
    <w:pPr>
      <w:tabs>
        <w:tab w:val="center" w:pos="2977"/>
      </w:tabs>
    </w:pPr>
    <w:rPr>
      <w:rFonts w:ascii="Tahoma" w:hAnsi="Tahoma"/>
      <w:i/>
      <w:sz w:val="22"/>
    </w:rPr>
  </w:style>
  <w:style w:type="character" w:customStyle="1" w:styleId="Nagwek20">
    <w:name w:val="Nagłówek #2_"/>
    <w:link w:val="Nagwek21"/>
    <w:rsid w:val="00B02D58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B02D58"/>
    <w:pPr>
      <w:shd w:val="clear" w:color="auto" w:fill="FFFFFF"/>
      <w:spacing w:before="420" w:after="1020" w:line="0" w:lineRule="atLeast"/>
      <w:outlineLvl w:val="1"/>
    </w:pPr>
    <w:rPr>
      <w:rFonts w:ascii="Calibri" w:eastAsia="Calibri" w:hAnsi="Calibri"/>
      <w:sz w:val="27"/>
      <w:szCs w:val="27"/>
    </w:rPr>
  </w:style>
  <w:style w:type="character" w:customStyle="1" w:styleId="Teksttreci145ptKursywa">
    <w:name w:val="Tekst treści + 14;5 pt;Kursywa"/>
    <w:rsid w:val="00B02D5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9"/>
      <w:szCs w:val="29"/>
    </w:rPr>
  </w:style>
  <w:style w:type="character" w:customStyle="1" w:styleId="TeksttreciKursywa">
    <w:name w:val="Tekst treści + Kursywa"/>
    <w:rsid w:val="00B02D58"/>
    <w:rPr>
      <w:rFonts w:ascii="Times New Roman" w:hAnsi="Times New Roman"/>
      <w:i/>
      <w:spacing w:val="0"/>
      <w:sz w:val="27"/>
    </w:rPr>
  </w:style>
  <w:style w:type="character" w:customStyle="1" w:styleId="TeksttreciCandara135pt">
    <w:name w:val="Tekst treści + Candara;13;5 pt"/>
    <w:rsid w:val="00B02D58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0"/>
      <w:w w:val="100"/>
      <w:sz w:val="27"/>
      <w:szCs w:val="27"/>
    </w:rPr>
  </w:style>
  <w:style w:type="paragraph" w:customStyle="1" w:styleId="Akapitzlist1">
    <w:name w:val="Akapit z listą1"/>
    <w:basedOn w:val="Normalny"/>
    <w:uiPriority w:val="99"/>
    <w:rsid w:val="00B02D58"/>
    <w:pPr>
      <w:jc w:val="both"/>
    </w:pPr>
    <w:rPr>
      <w:rFonts w:ascii="Verdana" w:hAnsi="Verdana"/>
      <w:sz w:val="20"/>
      <w:szCs w:val="22"/>
      <w:lang w:eastAsia="en-US"/>
    </w:rPr>
  </w:style>
  <w:style w:type="paragraph" w:customStyle="1" w:styleId="Tekstpodstawowywcity22">
    <w:name w:val="Tekst podstawowy wcięty 22"/>
    <w:basedOn w:val="Normalny"/>
    <w:uiPriority w:val="99"/>
    <w:rsid w:val="00B02D58"/>
    <w:pPr>
      <w:suppressAutoHyphens/>
      <w:autoSpaceDE w:val="0"/>
      <w:spacing w:after="120" w:line="480" w:lineRule="auto"/>
      <w:ind w:left="283"/>
    </w:pPr>
    <w:rPr>
      <w:sz w:val="28"/>
      <w:szCs w:val="28"/>
      <w:lang w:eastAsia="zh-CN"/>
    </w:rPr>
  </w:style>
  <w:style w:type="paragraph" w:customStyle="1" w:styleId="Tekstpodstawowy22">
    <w:name w:val="Tekst podstawowy 22"/>
    <w:basedOn w:val="Normalny"/>
    <w:uiPriority w:val="99"/>
    <w:rsid w:val="00B02D58"/>
    <w:pPr>
      <w:suppressAutoHyphens/>
      <w:autoSpaceDE w:val="0"/>
      <w:spacing w:after="120" w:line="480" w:lineRule="auto"/>
    </w:pPr>
    <w:rPr>
      <w:sz w:val="28"/>
      <w:szCs w:val="28"/>
      <w:lang w:eastAsia="zh-CN"/>
    </w:rPr>
  </w:style>
  <w:style w:type="character" w:customStyle="1" w:styleId="Teksttreci6">
    <w:name w:val="Tekst treści (6)_"/>
    <w:link w:val="Teksttreci60"/>
    <w:locked/>
    <w:rsid w:val="00B02D58"/>
    <w:rPr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B02D58"/>
    <w:pPr>
      <w:shd w:val="clear" w:color="auto" w:fill="FFFFFF"/>
      <w:spacing w:before="180" w:after="300" w:line="240" w:lineRule="atLeast"/>
      <w:jc w:val="both"/>
    </w:pPr>
    <w:rPr>
      <w:rFonts w:ascii="Calibri" w:eastAsia="Calibri" w:hAnsi="Calibri"/>
      <w:sz w:val="20"/>
    </w:rPr>
  </w:style>
  <w:style w:type="character" w:customStyle="1" w:styleId="WW8Num1z0">
    <w:name w:val="WW8Num1z0"/>
    <w:rsid w:val="00B02D58"/>
    <w:rPr>
      <w:rFonts w:ascii="Times New Roman" w:eastAsia="Times New Roman" w:hAnsi="Times New Roman" w:cs="Mangal"/>
      <w:b w:val="0"/>
      <w:bCs w:val="0"/>
      <w:i w:val="0"/>
      <w:iCs/>
      <w:color w:val="000000"/>
      <w:kern w:val="1"/>
      <w:sz w:val="24"/>
      <w:szCs w:val="26"/>
      <w:lang w:val="pl-PL" w:bidi="ar-SA"/>
    </w:rPr>
  </w:style>
  <w:style w:type="character" w:customStyle="1" w:styleId="WW8Num1z1">
    <w:name w:val="WW8Num1z1"/>
    <w:rsid w:val="00B02D58"/>
  </w:style>
  <w:style w:type="character" w:customStyle="1" w:styleId="WW8Num1z2">
    <w:name w:val="WW8Num1z2"/>
    <w:rsid w:val="00B02D58"/>
  </w:style>
  <w:style w:type="character" w:customStyle="1" w:styleId="WW8Num1z3">
    <w:name w:val="WW8Num1z3"/>
    <w:rsid w:val="00B02D58"/>
  </w:style>
  <w:style w:type="character" w:customStyle="1" w:styleId="WW8Num1z4">
    <w:name w:val="WW8Num1z4"/>
    <w:rsid w:val="00B02D58"/>
  </w:style>
  <w:style w:type="character" w:customStyle="1" w:styleId="WW8Num1z5">
    <w:name w:val="WW8Num1z5"/>
    <w:rsid w:val="00B02D58"/>
  </w:style>
  <w:style w:type="character" w:customStyle="1" w:styleId="WW8Num1z6">
    <w:name w:val="WW8Num1z6"/>
    <w:rsid w:val="00B02D58"/>
  </w:style>
  <w:style w:type="character" w:customStyle="1" w:styleId="WW8Num1z7">
    <w:name w:val="WW8Num1z7"/>
    <w:rsid w:val="00B02D58"/>
  </w:style>
  <w:style w:type="character" w:customStyle="1" w:styleId="WW8Num1z8">
    <w:name w:val="WW8Num1z8"/>
    <w:rsid w:val="00B02D58"/>
  </w:style>
  <w:style w:type="character" w:customStyle="1" w:styleId="WW8Num2z0">
    <w:name w:val="WW8Num2z0"/>
    <w:rsid w:val="00B02D58"/>
    <w:rPr>
      <w:rFonts w:ascii="Times New Roman" w:eastAsia="Times New Roman" w:hAnsi="Times New Roman" w:cs="Mangal"/>
      <w:b w:val="0"/>
      <w:bCs w:val="0"/>
      <w:i w:val="0"/>
      <w:iCs/>
      <w:color w:val="000000"/>
      <w:kern w:val="1"/>
      <w:sz w:val="24"/>
      <w:szCs w:val="26"/>
      <w:lang w:val="pl-PL" w:bidi="ar-SA"/>
    </w:rPr>
  </w:style>
  <w:style w:type="character" w:customStyle="1" w:styleId="WW8Num2z1">
    <w:name w:val="WW8Num2z1"/>
    <w:rsid w:val="00B02D58"/>
  </w:style>
  <w:style w:type="character" w:customStyle="1" w:styleId="WW8Num2z2">
    <w:name w:val="WW8Num2z2"/>
    <w:rsid w:val="00B02D58"/>
  </w:style>
  <w:style w:type="character" w:customStyle="1" w:styleId="WW8Num2z3">
    <w:name w:val="WW8Num2z3"/>
    <w:rsid w:val="00B02D58"/>
  </w:style>
  <w:style w:type="character" w:customStyle="1" w:styleId="WW8Num2z4">
    <w:name w:val="WW8Num2z4"/>
    <w:rsid w:val="00B02D58"/>
  </w:style>
  <w:style w:type="character" w:customStyle="1" w:styleId="WW8Num2z5">
    <w:name w:val="WW8Num2z5"/>
    <w:rsid w:val="00B02D58"/>
  </w:style>
  <w:style w:type="character" w:customStyle="1" w:styleId="WW8Num2z6">
    <w:name w:val="WW8Num2z6"/>
    <w:rsid w:val="00B02D58"/>
  </w:style>
  <w:style w:type="character" w:customStyle="1" w:styleId="WW8Num2z7">
    <w:name w:val="WW8Num2z7"/>
    <w:rsid w:val="00B02D58"/>
  </w:style>
  <w:style w:type="character" w:customStyle="1" w:styleId="WW8Num2z8">
    <w:name w:val="WW8Num2z8"/>
    <w:rsid w:val="00B02D58"/>
  </w:style>
  <w:style w:type="character" w:customStyle="1" w:styleId="WW8Num3z0">
    <w:name w:val="WW8Num3z0"/>
    <w:rsid w:val="00B02D58"/>
    <w:rPr>
      <w:rFonts w:ascii="Wingdings 2" w:hAnsi="Wingdings 2" w:cs="OpenSymbol"/>
      <w:color w:val="auto"/>
      <w:sz w:val="22"/>
      <w:szCs w:val="22"/>
    </w:rPr>
  </w:style>
  <w:style w:type="character" w:customStyle="1" w:styleId="WW8Num3z1">
    <w:name w:val="WW8Num3z1"/>
    <w:rsid w:val="00B02D58"/>
    <w:rPr>
      <w:rFonts w:ascii="OpenSymbol" w:hAnsi="OpenSymbol" w:cs="Courier New"/>
    </w:rPr>
  </w:style>
  <w:style w:type="character" w:customStyle="1" w:styleId="WW8Num4z0">
    <w:name w:val="WW8Num4z0"/>
    <w:rsid w:val="00B02D58"/>
    <w:rPr>
      <w:rFonts w:ascii="Wingdings" w:hAnsi="Wingdings" w:cs="Symbol"/>
      <w:color w:val="auto"/>
      <w:position w:val="0"/>
      <w:sz w:val="24"/>
      <w:shd w:val="clear" w:color="auto" w:fill="auto"/>
      <w:vertAlign w:val="baseline"/>
      <w:lang w:val="pl-PL" w:bidi="ar-SA"/>
    </w:rPr>
  </w:style>
  <w:style w:type="character" w:customStyle="1" w:styleId="WW8Num5z0">
    <w:name w:val="WW8Num5z0"/>
    <w:rsid w:val="00B02D58"/>
    <w:rPr>
      <w:rFonts w:ascii="Wingdings 2" w:hAnsi="Wingdings 2" w:cs="Symbol"/>
      <w:color w:val="auto"/>
      <w:shd w:val="clear" w:color="auto" w:fill="auto"/>
      <w:lang w:val="pl-PL" w:bidi="ar-SA"/>
    </w:rPr>
  </w:style>
  <w:style w:type="character" w:customStyle="1" w:styleId="WW8Num5z1">
    <w:name w:val="WW8Num5z1"/>
    <w:rsid w:val="00B02D58"/>
    <w:rPr>
      <w:rFonts w:ascii="OpenSymbol" w:hAnsi="OpenSymbol" w:cs="Courier New"/>
    </w:rPr>
  </w:style>
  <w:style w:type="character" w:customStyle="1" w:styleId="WW8Num6z0">
    <w:name w:val="WW8Num6z0"/>
    <w:rsid w:val="00B02D58"/>
    <w:rPr>
      <w:rFonts w:ascii="Symbol" w:hAnsi="Symbol" w:cs="Symbol"/>
      <w:color w:val="000000"/>
      <w:shd w:val="clear" w:color="auto" w:fill="auto"/>
    </w:rPr>
  </w:style>
  <w:style w:type="character" w:customStyle="1" w:styleId="WW8Num6z1">
    <w:name w:val="WW8Num6z1"/>
    <w:rsid w:val="00B02D58"/>
    <w:rPr>
      <w:rFonts w:ascii="OpenSymbol" w:hAnsi="OpenSymbol" w:cs="Courier New"/>
    </w:rPr>
  </w:style>
  <w:style w:type="character" w:customStyle="1" w:styleId="WW8Num7z0">
    <w:name w:val="WW8Num7z0"/>
    <w:rsid w:val="00B02D58"/>
    <w:rPr>
      <w:rFonts w:ascii="Symbol" w:hAnsi="Symbol" w:cs="OpenSymbol"/>
      <w:sz w:val="24"/>
      <w:shd w:val="clear" w:color="auto" w:fill="auto"/>
      <w:lang w:val="pl-PL" w:bidi="ar-SA"/>
    </w:rPr>
  </w:style>
  <w:style w:type="character" w:customStyle="1" w:styleId="WW8Num7z1">
    <w:name w:val="WW8Num7z1"/>
    <w:rsid w:val="00B02D58"/>
    <w:rPr>
      <w:rFonts w:ascii="OpenSymbol" w:hAnsi="OpenSymbol" w:cs="OpenSymbol"/>
    </w:rPr>
  </w:style>
  <w:style w:type="character" w:customStyle="1" w:styleId="WW8Num8z0">
    <w:name w:val="WW8Num8z0"/>
    <w:rsid w:val="00B02D58"/>
    <w:rPr>
      <w:rFonts w:ascii="Symbol" w:hAnsi="Symbol" w:cs="OpenSymbol"/>
      <w:sz w:val="24"/>
      <w:lang w:val="pl-PL" w:bidi="ar-SA"/>
    </w:rPr>
  </w:style>
  <w:style w:type="character" w:customStyle="1" w:styleId="WW8Num8z1">
    <w:name w:val="WW8Num8z1"/>
    <w:rsid w:val="00B02D58"/>
    <w:rPr>
      <w:rFonts w:ascii="OpenSymbol" w:hAnsi="OpenSymbol" w:cs="OpenSymbol"/>
    </w:rPr>
  </w:style>
  <w:style w:type="character" w:customStyle="1" w:styleId="WW8Num9z0">
    <w:name w:val="WW8Num9z0"/>
    <w:rsid w:val="00B02D58"/>
    <w:rPr>
      <w:rFonts w:ascii="Symbol" w:hAnsi="Symbol" w:cs="OpenSymbol"/>
      <w:color w:val="000000"/>
      <w:shd w:val="clear" w:color="auto" w:fill="auto"/>
      <w:lang w:val="pl-PL" w:bidi="ar-SA"/>
    </w:rPr>
  </w:style>
  <w:style w:type="character" w:customStyle="1" w:styleId="WW8Num9z1">
    <w:name w:val="WW8Num9z1"/>
    <w:rsid w:val="00B02D58"/>
    <w:rPr>
      <w:rFonts w:ascii="OpenSymbol" w:hAnsi="OpenSymbol" w:cs="OpenSymbol"/>
    </w:rPr>
  </w:style>
  <w:style w:type="character" w:customStyle="1" w:styleId="WW8Num10z0">
    <w:name w:val="WW8Num10z0"/>
    <w:rsid w:val="00B02D58"/>
    <w:rPr>
      <w:rFonts w:ascii="Symbol" w:hAnsi="Symbol" w:cs="OpenSymbol"/>
      <w:color w:val="000000"/>
      <w:position w:val="0"/>
      <w:sz w:val="24"/>
      <w:vertAlign w:val="baseline"/>
    </w:rPr>
  </w:style>
  <w:style w:type="character" w:customStyle="1" w:styleId="WW8Num10z1">
    <w:name w:val="WW8Num10z1"/>
    <w:rsid w:val="00B02D58"/>
    <w:rPr>
      <w:rFonts w:ascii="OpenSymbol" w:hAnsi="OpenSymbol" w:cs="OpenSymbol"/>
    </w:rPr>
  </w:style>
  <w:style w:type="character" w:customStyle="1" w:styleId="WW8Num11z0">
    <w:name w:val="WW8Num11z0"/>
    <w:rsid w:val="00B02D58"/>
    <w:rPr>
      <w:rFonts w:ascii="Symbol" w:hAnsi="Symbol" w:cs="OpenSymbol"/>
      <w:color w:val="000000"/>
      <w:position w:val="0"/>
      <w:sz w:val="24"/>
      <w:vertAlign w:val="baseline"/>
    </w:rPr>
  </w:style>
  <w:style w:type="character" w:customStyle="1" w:styleId="WW8Num11z1">
    <w:name w:val="WW8Num11z1"/>
    <w:rsid w:val="00B02D58"/>
    <w:rPr>
      <w:rFonts w:ascii="OpenSymbol" w:hAnsi="OpenSymbol" w:cs="OpenSymbol"/>
    </w:rPr>
  </w:style>
  <w:style w:type="character" w:customStyle="1" w:styleId="WW8Num12z0">
    <w:name w:val="WW8Num12z0"/>
    <w:rsid w:val="00B02D58"/>
    <w:rPr>
      <w:rFonts w:ascii="Symbol" w:hAnsi="Symbol" w:cs="OpenSymbol"/>
      <w:color w:val="000000"/>
      <w:position w:val="0"/>
      <w:sz w:val="24"/>
      <w:vertAlign w:val="baseline"/>
    </w:rPr>
  </w:style>
  <w:style w:type="character" w:customStyle="1" w:styleId="WW8Num12z1">
    <w:name w:val="WW8Num12z1"/>
    <w:rsid w:val="00B02D58"/>
    <w:rPr>
      <w:rFonts w:ascii="OpenSymbol" w:hAnsi="OpenSymbol" w:cs="OpenSymbol"/>
    </w:rPr>
  </w:style>
  <w:style w:type="character" w:customStyle="1" w:styleId="WW8Num13z0">
    <w:name w:val="WW8Num13z0"/>
    <w:rsid w:val="00B02D58"/>
    <w:rPr>
      <w:rFonts w:ascii="Symbol" w:hAnsi="Symbol" w:cs="OpenSymbol"/>
    </w:rPr>
  </w:style>
  <w:style w:type="character" w:customStyle="1" w:styleId="WW8Num13z1">
    <w:name w:val="WW8Num13z1"/>
    <w:rsid w:val="00B02D58"/>
    <w:rPr>
      <w:rFonts w:ascii="OpenSymbol" w:hAnsi="OpenSymbol" w:cs="OpenSymbol"/>
    </w:rPr>
  </w:style>
  <w:style w:type="character" w:customStyle="1" w:styleId="WW8Num14z0">
    <w:name w:val="WW8Num14z0"/>
    <w:rsid w:val="00B02D58"/>
    <w:rPr>
      <w:rFonts w:ascii="Symbol" w:hAnsi="Symbol" w:cs="OpenSymbol"/>
      <w:color w:val="000000"/>
      <w:sz w:val="24"/>
      <w:szCs w:val="24"/>
    </w:rPr>
  </w:style>
  <w:style w:type="character" w:customStyle="1" w:styleId="WW8Num14z1">
    <w:name w:val="WW8Num14z1"/>
    <w:rsid w:val="00B02D58"/>
    <w:rPr>
      <w:rFonts w:ascii="OpenSymbol" w:hAnsi="OpenSymbol" w:cs="OpenSymbol"/>
    </w:rPr>
  </w:style>
  <w:style w:type="character" w:customStyle="1" w:styleId="WW8Num15z0">
    <w:name w:val="WW8Num15z0"/>
    <w:rsid w:val="00B02D58"/>
    <w:rPr>
      <w:rFonts w:ascii="Symbol" w:hAnsi="Symbol" w:cs="OpenSymbol"/>
    </w:rPr>
  </w:style>
  <w:style w:type="character" w:customStyle="1" w:styleId="WW8Num15z1">
    <w:name w:val="WW8Num15z1"/>
    <w:rsid w:val="00B02D58"/>
    <w:rPr>
      <w:rFonts w:ascii="OpenSymbol" w:hAnsi="OpenSymbol" w:cs="OpenSymbol"/>
    </w:rPr>
  </w:style>
  <w:style w:type="character" w:customStyle="1" w:styleId="WW8Num16z0">
    <w:name w:val="WW8Num16z0"/>
    <w:rsid w:val="00B02D58"/>
    <w:rPr>
      <w:rFonts w:ascii="Symbol" w:hAnsi="Symbol" w:cs="OpenSymbol"/>
      <w:color w:val="000000"/>
      <w:shd w:val="clear" w:color="auto" w:fill="auto"/>
      <w:vertAlign w:val="subscript"/>
    </w:rPr>
  </w:style>
  <w:style w:type="character" w:customStyle="1" w:styleId="WW8Num16z1">
    <w:name w:val="WW8Num16z1"/>
    <w:rsid w:val="00B02D58"/>
    <w:rPr>
      <w:rFonts w:ascii="OpenSymbol" w:hAnsi="OpenSymbol" w:cs="OpenSymbol"/>
    </w:rPr>
  </w:style>
  <w:style w:type="character" w:customStyle="1" w:styleId="WW8Num17z0">
    <w:name w:val="WW8Num17z0"/>
    <w:rsid w:val="00B02D58"/>
    <w:rPr>
      <w:rFonts w:ascii="Symbol" w:hAnsi="Symbol" w:cs="OpenSymbol"/>
      <w:color w:val="000000"/>
      <w:shd w:val="clear" w:color="auto" w:fill="auto"/>
      <w:vertAlign w:val="subscript"/>
    </w:rPr>
  </w:style>
  <w:style w:type="character" w:customStyle="1" w:styleId="WW8Num17z1">
    <w:name w:val="WW8Num17z1"/>
    <w:rsid w:val="00B02D58"/>
    <w:rPr>
      <w:rFonts w:ascii="OpenSymbol" w:hAnsi="OpenSymbol" w:cs="OpenSymbol"/>
    </w:rPr>
  </w:style>
  <w:style w:type="character" w:customStyle="1" w:styleId="WW8Num18z0">
    <w:name w:val="WW8Num18z0"/>
    <w:rsid w:val="00B02D58"/>
    <w:rPr>
      <w:rFonts w:ascii="Symbol" w:hAnsi="Symbol" w:cs="OpenSymbol"/>
    </w:rPr>
  </w:style>
  <w:style w:type="character" w:customStyle="1" w:styleId="WW8Num18z1">
    <w:name w:val="WW8Num18z1"/>
    <w:rsid w:val="00B02D58"/>
    <w:rPr>
      <w:rFonts w:ascii="OpenSymbol" w:hAnsi="OpenSymbol" w:cs="OpenSymbol"/>
    </w:rPr>
  </w:style>
  <w:style w:type="character" w:customStyle="1" w:styleId="WW8Num19z0">
    <w:name w:val="WW8Num19z0"/>
    <w:rsid w:val="00B02D58"/>
    <w:rPr>
      <w:rFonts w:ascii="Symbol" w:hAnsi="Symbol" w:cs="OpenSymbol"/>
      <w:color w:val="000000"/>
      <w:sz w:val="24"/>
      <w:szCs w:val="24"/>
    </w:rPr>
  </w:style>
  <w:style w:type="character" w:customStyle="1" w:styleId="WW8Num19z1">
    <w:name w:val="WW8Num19z1"/>
    <w:rsid w:val="00B02D58"/>
    <w:rPr>
      <w:rFonts w:ascii="OpenSymbol" w:hAnsi="OpenSymbol" w:cs="OpenSymbol"/>
    </w:rPr>
  </w:style>
  <w:style w:type="character" w:customStyle="1" w:styleId="WW8Num20z0">
    <w:name w:val="WW8Num20z0"/>
    <w:rsid w:val="00B02D58"/>
    <w:rPr>
      <w:rFonts w:ascii="Symbol" w:hAnsi="Symbol" w:cs="OpenSymbol"/>
      <w:color w:val="000000"/>
    </w:rPr>
  </w:style>
  <w:style w:type="character" w:customStyle="1" w:styleId="WW8Num20z1">
    <w:name w:val="WW8Num20z1"/>
    <w:rsid w:val="00B02D58"/>
    <w:rPr>
      <w:rFonts w:ascii="OpenSymbol" w:hAnsi="OpenSymbol" w:cs="OpenSymbol"/>
    </w:rPr>
  </w:style>
  <w:style w:type="character" w:customStyle="1" w:styleId="WW8Num21z0">
    <w:name w:val="WW8Num21z0"/>
    <w:rsid w:val="00B02D58"/>
    <w:rPr>
      <w:rFonts w:ascii="Symbol" w:hAnsi="Symbol" w:cs="OpenSymbol"/>
    </w:rPr>
  </w:style>
  <w:style w:type="character" w:customStyle="1" w:styleId="WW8Num21z1">
    <w:name w:val="WW8Num21z1"/>
    <w:rsid w:val="00B02D58"/>
    <w:rPr>
      <w:rFonts w:ascii="OpenSymbol" w:hAnsi="OpenSymbol" w:cs="OpenSymbol"/>
    </w:rPr>
  </w:style>
  <w:style w:type="character" w:customStyle="1" w:styleId="WW8Num22z0">
    <w:name w:val="WW8Num22z0"/>
    <w:rsid w:val="00B02D58"/>
    <w:rPr>
      <w:rFonts w:ascii="Symbol" w:hAnsi="Symbol" w:cs="OpenSymbol"/>
    </w:rPr>
  </w:style>
  <w:style w:type="character" w:customStyle="1" w:styleId="WW8Num22z1">
    <w:name w:val="WW8Num22z1"/>
    <w:rsid w:val="00B02D58"/>
    <w:rPr>
      <w:rFonts w:ascii="OpenSymbol" w:hAnsi="OpenSymbol" w:cs="OpenSymbol"/>
    </w:rPr>
  </w:style>
  <w:style w:type="character" w:customStyle="1" w:styleId="WW8Num23z0">
    <w:name w:val="WW8Num23z0"/>
    <w:rsid w:val="00B02D58"/>
    <w:rPr>
      <w:rFonts w:ascii="Symbol" w:hAnsi="Symbol" w:cs="OpenSymbol"/>
      <w:color w:val="000000"/>
      <w:sz w:val="24"/>
      <w:szCs w:val="24"/>
    </w:rPr>
  </w:style>
  <w:style w:type="character" w:customStyle="1" w:styleId="WW8Num23z1">
    <w:name w:val="WW8Num23z1"/>
    <w:rsid w:val="00B02D58"/>
    <w:rPr>
      <w:rFonts w:ascii="OpenSymbol" w:hAnsi="OpenSymbol" w:cs="OpenSymbol"/>
    </w:rPr>
  </w:style>
  <w:style w:type="character" w:customStyle="1" w:styleId="WW8Num24z0">
    <w:name w:val="WW8Num24z0"/>
    <w:rsid w:val="00B02D58"/>
    <w:rPr>
      <w:rFonts w:ascii="Symbol" w:hAnsi="Symbol" w:cs="OpenSymbol"/>
      <w:color w:val="000000"/>
      <w:sz w:val="24"/>
      <w:szCs w:val="24"/>
    </w:rPr>
  </w:style>
  <w:style w:type="character" w:customStyle="1" w:styleId="WW8Num24z1">
    <w:name w:val="WW8Num24z1"/>
    <w:rsid w:val="00B02D58"/>
    <w:rPr>
      <w:rFonts w:ascii="OpenSymbol" w:hAnsi="OpenSymbol" w:cs="OpenSymbol"/>
    </w:rPr>
  </w:style>
  <w:style w:type="character" w:customStyle="1" w:styleId="WW8Num25z0">
    <w:name w:val="WW8Num25z0"/>
    <w:rsid w:val="00B02D58"/>
    <w:rPr>
      <w:rFonts w:ascii="Symbol" w:hAnsi="Symbol" w:cs="OpenSymbol"/>
    </w:rPr>
  </w:style>
  <w:style w:type="character" w:customStyle="1" w:styleId="WW8Num25z1">
    <w:name w:val="WW8Num25z1"/>
    <w:rsid w:val="00B02D58"/>
    <w:rPr>
      <w:rFonts w:ascii="OpenSymbol" w:hAnsi="OpenSymbol" w:cs="OpenSymbol"/>
    </w:rPr>
  </w:style>
  <w:style w:type="character" w:customStyle="1" w:styleId="WW8Num26z0">
    <w:name w:val="WW8Num26z0"/>
    <w:rsid w:val="00B02D58"/>
    <w:rPr>
      <w:rFonts w:ascii="Symbol" w:hAnsi="Symbol" w:cs="OpenSymbol"/>
    </w:rPr>
  </w:style>
  <w:style w:type="character" w:customStyle="1" w:styleId="WW8Num26z1">
    <w:name w:val="WW8Num26z1"/>
    <w:rsid w:val="00B02D58"/>
    <w:rPr>
      <w:rFonts w:ascii="OpenSymbol" w:hAnsi="OpenSymbol" w:cs="OpenSymbol"/>
    </w:rPr>
  </w:style>
  <w:style w:type="character" w:customStyle="1" w:styleId="WW8Num27z0">
    <w:name w:val="WW8Num27z0"/>
    <w:rsid w:val="00B02D58"/>
    <w:rPr>
      <w:rFonts w:ascii="Symbol" w:hAnsi="Symbol" w:cs="OpenSymbol"/>
    </w:rPr>
  </w:style>
  <w:style w:type="character" w:customStyle="1" w:styleId="WW8Num27z1">
    <w:name w:val="WW8Num27z1"/>
    <w:rsid w:val="00B02D58"/>
    <w:rPr>
      <w:rFonts w:ascii="OpenSymbol" w:hAnsi="OpenSymbol" w:cs="OpenSymbol"/>
    </w:rPr>
  </w:style>
  <w:style w:type="character" w:customStyle="1" w:styleId="WW8Num28z0">
    <w:name w:val="WW8Num28z0"/>
    <w:rsid w:val="00B02D58"/>
    <w:rPr>
      <w:rFonts w:ascii="Symbol" w:hAnsi="Symbol" w:cs="OpenSymbol"/>
      <w:color w:val="000000"/>
      <w:sz w:val="24"/>
      <w:szCs w:val="24"/>
    </w:rPr>
  </w:style>
  <w:style w:type="character" w:customStyle="1" w:styleId="WW8Num28z1">
    <w:name w:val="WW8Num28z1"/>
    <w:rsid w:val="00B02D58"/>
    <w:rPr>
      <w:rFonts w:ascii="OpenSymbol" w:hAnsi="OpenSymbol" w:cs="OpenSymbol"/>
    </w:rPr>
  </w:style>
  <w:style w:type="character" w:customStyle="1" w:styleId="WW8Num29z0">
    <w:name w:val="WW8Num29z0"/>
    <w:rsid w:val="00B02D58"/>
    <w:rPr>
      <w:rFonts w:ascii="Symbol" w:hAnsi="Symbol" w:cs="OpenSymbol"/>
    </w:rPr>
  </w:style>
  <w:style w:type="character" w:customStyle="1" w:styleId="WW8Num29z1">
    <w:name w:val="WW8Num29z1"/>
    <w:rsid w:val="00B02D58"/>
    <w:rPr>
      <w:rFonts w:ascii="OpenSymbol" w:hAnsi="OpenSymbol" w:cs="OpenSymbol"/>
    </w:rPr>
  </w:style>
  <w:style w:type="character" w:customStyle="1" w:styleId="WW8Num30z0">
    <w:name w:val="WW8Num30z0"/>
    <w:rsid w:val="00B02D58"/>
    <w:rPr>
      <w:rFonts w:ascii="Symbol" w:hAnsi="Symbol" w:cs="OpenSymbol"/>
    </w:rPr>
  </w:style>
  <w:style w:type="character" w:customStyle="1" w:styleId="WW8Num30z1">
    <w:name w:val="WW8Num30z1"/>
    <w:rsid w:val="00B02D58"/>
    <w:rPr>
      <w:rFonts w:ascii="OpenSymbol" w:hAnsi="OpenSymbol" w:cs="OpenSymbol"/>
    </w:rPr>
  </w:style>
  <w:style w:type="character" w:customStyle="1" w:styleId="WW8Num31z0">
    <w:name w:val="WW8Num31z0"/>
    <w:rsid w:val="00B02D58"/>
    <w:rPr>
      <w:rFonts w:ascii="Symbol" w:hAnsi="Symbol" w:cs="OpenSymbol"/>
      <w:shd w:val="clear" w:color="auto" w:fill="auto"/>
    </w:rPr>
  </w:style>
  <w:style w:type="character" w:customStyle="1" w:styleId="WW8Num32z0">
    <w:name w:val="WW8Num32z0"/>
    <w:rsid w:val="00B02D58"/>
    <w:rPr>
      <w:rFonts w:ascii="Symbol" w:hAnsi="Symbol" w:cs="OpenSymbol"/>
    </w:rPr>
  </w:style>
  <w:style w:type="character" w:customStyle="1" w:styleId="WW8Num32z1">
    <w:name w:val="WW8Num32z1"/>
    <w:rsid w:val="00B02D58"/>
    <w:rPr>
      <w:rFonts w:ascii="OpenSymbol" w:hAnsi="OpenSymbol" w:cs="OpenSymbol"/>
    </w:rPr>
  </w:style>
  <w:style w:type="character" w:customStyle="1" w:styleId="WW8Num33z0">
    <w:name w:val="WW8Num33z0"/>
    <w:rsid w:val="00B02D58"/>
    <w:rPr>
      <w:rFonts w:ascii="Symbol" w:hAnsi="Symbol" w:cs="OpenSymbol"/>
    </w:rPr>
  </w:style>
  <w:style w:type="character" w:customStyle="1" w:styleId="WW8Num33z1">
    <w:name w:val="WW8Num33z1"/>
    <w:rsid w:val="00B02D58"/>
    <w:rPr>
      <w:rFonts w:ascii="OpenSymbol" w:hAnsi="OpenSymbol" w:cs="OpenSymbol"/>
    </w:rPr>
  </w:style>
  <w:style w:type="character" w:customStyle="1" w:styleId="WW8Num34z0">
    <w:name w:val="WW8Num34z0"/>
    <w:rsid w:val="00B02D58"/>
    <w:rPr>
      <w:rFonts w:ascii="Symbol" w:hAnsi="Symbol" w:cs="OpenSymbol"/>
    </w:rPr>
  </w:style>
  <w:style w:type="character" w:customStyle="1" w:styleId="WW8Num34z1">
    <w:name w:val="WW8Num34z1"/>
    <w:rsid w:val="00B02D58"/>
    <w:rPr>
      <w:rFonts w:ascii="OpenSymbol" w:hAnsi="OpenSymbol" w:cs="OpenSymbol"/>
    </w:rPr>
  </w:style>
  <w:style w:type="character" w:customStyle="1" w:styleId="WW8Num35z0">
    <w:name w:val="WW8Num35z0"/>
    <w:rsid w:val="00B02D58"/>
    <w:rPr>
      <w:rFonts w:ascii="Symbol" w:hAnsi="Symbol" w:cs="OpenSymbol"/>
    </w:rPr>
  </w:style>
  <w:style w:type="character" w:customStyle="1" w:styleId="WW8Num35z1">
    <w:name w:val="WW8Num35z1"/>
    <w:rsid w:val="00B02D58"/>
    <w:rPr>
      <w:rFonts w:ascii="OpenSymbol" w:hAnsi="OpenSymbol" w:cs="OpenSymbol"/>
    </w:rPr>
  </w:style>
  <w:style w:type="character" w:customStyle="1" w:styleId="WW8Num36z0">
    <w:name w:val="WW8Num36z0"/>
    <w:rsid w:val="00B02D58"/>
    <w:rPr>
      <w:rFonts w:ascii="Symbol" w:hAnsi="Symbol" w:cs="OpenSymbol"/>
    </w:rPr>
  </w:style>
  <w:style w:type="character" w:customStyle="1" w:styleId="WW8Num36z1">
    <w:name w:val="WW8Num36z1"/>
    <w:rsid w:val="00B02D58"/>
    <w:rPr>
      <w:rFonts w:ascii="OpenSymbol" w:hAnsi="OpenSymbol" w:cs="OpenSymbol"/>
    </w:rPr>
  </w:style>
  <w:style w:type="character" w:customStyle="1" w:styleId="WW8Num37z0">
    <w:name w:val="WW8Num37z0"/>
    <w:rsid w:val="00B02D58"/>
    <w:rPr>
      <w:rFonts w:ascii="Symbol" w:hAnsi="Symbol" w:cs="OpenSymbol"/>
      <w:color w:val="000000"/>
      <w:kern w:val="1"/>
      <w:shd w:val="clear" w:color="auto" w:fill="auto"/>
      <w:lang w:val="pl-PL" w:bidi="ar-SA"/>
    </w:rPr>
  </w:style>
  <w:style w:type="character" w:customStyle="1" w:styleId="WW8Num37z1">
    <w:name w:val="WW8Num37z1"/>
    <w:rsid w:val="00B02D58"/>
    <w:rPr>
      <w:rFonts w:ascii="OpenSymbol" w:hAnsi="OpenSymbol" w:cs="OpenSymbol"/>
    </w:rPr>
  </w:style>
  <w:style w:type="character" w:customStyle="1" w:styleId="WW8Num38z0">
    <w:name w:val="WW8Num38z0"/>
    <w:rsid w:val="00B02D58"/>
    <w:rPr>
      <w:rFonts w:ascii="Symbol" w:hAnsi="Symbol" w:cs="OpenSymbol"/>
    </w:rPr>
  </w:style>
  <w:style w:type="character" w:customStyle="1" w:styleId="WW8Num38z1">
    <w:name w:val="WW8Num38z1"/>
    <w:rsid w:val="00B02D58"/>
    <w:rPr>
      <w:rFonts w:ascii="OpenSymbol" w:hAnsi="OpenSymbol" w:cs="OpenSymbol"/>
    </w:rPr>
  </w:style>
  <w:style w:type="character" w:customStyle="1" w:styleId="WW8Num39z0">
    <w:name w:val="WW8Num39z0"/>
    <w:rsid w:val="00B02D58"/>
    <w:rPr>
      <w:rFonts w:ascii="Symbol" w:hAnsi="Symbol" w:cs="OpenSymbol"/>
      <w:kern w:val="1"/>
      <w:lang w:val="pl-PL" w:bidi="ar-SA"/>
    </w:rPr>
  </w:style>
  <w:style w:type="character" w:customStyle="1" w:styleId="WW8Num39z1">
    <w:name w:val="WW8Num39z1"/>
    <w:rsid w:val="00B02D58"/>
    <w:rPr>
      <w:rFonts w:ascii="OpenSymbol" w:hAnsi="OpenSymbol" w:cs="OpenSymbol"/>
    </w:rPr>
  </w:style>
  <w:style w:type="character" w:customStyle="1" w:styleId="WW8Num40z0">
    <w:name w:val="WW8Num40z0"/>
    <w:rsid w:val="00B02D58"/>
    <w:rPr>
      <w:rFonts w:ascii="Symbol" w:hAnsi="Symbol" w:cs="OpenSymbol"/>
      <w:color w:val="000000"/>
      <w:shd w:val="clear" w:color="auto" w:fill="auto"/>
    </w:rPr>
  </w:style>
  <w:style w:type="character" w:customStyle="1" w:styleId="WW8Num40z1">
    <w:name w:val="WW8Num40z1"/>
    <w:rsid w:val="00B02D58"/>
    <w:rPr>
      <w:rFonts w:ascii="OpenSymbol" w:hAnsi="OpenSymbol" w:cs="OpenSymbol"/>
    </w:rPr>
  </w:style>
  <w:style w:type="character" w:customStyle="1" w:styleId="WW8Num41z0">
    <w:name w:val="WW8Num41z0"/>
    <w:rsid w:val="00B02D58"/>
    <w:rPr>
      <w:rFonts w:ascii="Symbol" w:hAnsi="Symbol" w:cs="OpenSymbol"/>
    </w:rPr>
  </w:style>
  <w:style w:type="character" w:customStyle="1" w:styleId="WW8Num41z1">
    <w:name w:val="WW8Num41z1"/>
    <w:rsid w:val="00B02D58"/>
    <w:rPr>
      <w:rFonts w:ascii="OpenSymbol" w:hAnsi="OpenSymbol" w:cs="OpenSymbol"/>
    </w:rPr>
  </w:style>
  <w:style w:type="character" w:customStyle="1" w:styleId="WW8Num42z0">
    <w:name w:val="WW8Num42z0"/>
    <w:rsid w:val="00B02D58"/>
    <w:rPr>
      <w:rFonts w:ascii="Symbol" w:hAnsi="Symbol" w:cs="OpenSymbol"/>
      <w:color w:val="000000"/>
      <w:sz w:val="24"/>
      <w:szCs w:val="24"/>
    </w:rPr>
  </w:style>
  <w:style w:type="character" w:customStyle="1" w:styleId="WW8Num42z1">
    <w:name w:val="WW8Num42z1"/>
    <w:rsid w:val="00B02D58"/>
    <w:rPr>
      <w:rFonts w:ascii="OpenSymbol" w:hAnsi="OpenSymbol" w:cs="OpenSymbol"/>
    </w:rPr>
  </w:style>
  <w:style w:type="character" w:customStyle="1" w:styleId="WW8Num43z0">
    <w:name w:val="WW8Num43z0"/>
    <w:rsid w:val="00B02D58"/>
    <w:rPr>
      <w:rFonts w:ascii="Symbol" w:hAnsi="Symbol" w:cs="OpenSymbol"/>
      <w:position w:val="0"/>
      <w:sz w:val="24"/>
      <w:shd w:val="clear" w:color="auto" w:fill="auto"/>
      <w:vertAlign w:val="baseline"/>
    </w:rPr>
  </w:style>
  <w:style w:type="character" w:customStyle="1" w:styleId="WW8Num43z1">
    <w:name w:val="WW8Num43z1"/>
    <w:rsid w:val="00B02D58"/>
    <w:rPr>
      <w:rFonts w:ascii="OpenSymbol" w:hAnsi="OpenSymbol" w:cs="OpenSymbol"/>
    </w:rPr>
  </w:style>
  <w:style w:type="character" w:customStyle="1" w:styleId="WW8Num44z0">
    <w:name w:val="WW8Num44z0"/>
    <w:rsid w:val="00B02D58"/>
    <w:rPr>
      <w:rFonts w:ascii="Symbol" w:hAnsi="Symbol" w:cs="OpenSymbol"/>
    </w:rPr>
  </w:style>
  <w:style w:type="character" w:customStyle="1" w:styleId="WW8Num44z1">
    <w:name w:val="WW8Num44z1"/>
    <w:rsid w:val="00B02D58"/>
    <w:rPr>
      <w:rFonts w:ascii="OpenSymbol" w:hAnsi="OpenSymbol" w:cs="OpenSymbol"/>
    </w:rPr>
  </w:style>
  <w:style w:type="character" w:customStyle="1" w:styleId="WW8Num45z0">
    <w:name w:val="WW8Num45z0"/>
    <w:rsid w:val="00B02D58"/>
    <w:rPr>
      <w:rFonts w:ascii="Symbol" w:hAnsi="Symbol" w:cs="OpenSymbol"/>
    </w:rPr>
  </w:style>
  <w:style w:type="character" w:customStyle="1" w:styleId="WW8Num45z1">
    <w:name w:val="WW8Num45z1"/>
    <w:rsid w:val="00B02D58"/>
    <w:rPr>
      <w:rFonts w:ascii="OpenSymbol" w:hAnsi="OpenSymbol" w:cs="OpenSymbol"/>
    </w:rPr>
  </w:style>
  <w:style w:type="character" w:customStyle="1" w:styleId="WW8Num46z0">
    <w:name w:val="WW8Num46z0"/>
    <w:rsid w:val="00B02D58"/>
    <w:rPr>
      <w:rFonts w:ascii="Symbol" w:hAnsi="Symbol" w:cs="OpenSymbol"/>
    </w:rPr>
  </w:style>
  <w:style w:type="character" w:customStyle="1" w:styleId="WW8Num46z1">
    <w:name w:val="WW8Num46z1"/>
    <w:rsid w:val="00B02D58"/>
    <w:rPr>
      <w:rFonts w:ascii="OpenSymbol" w:hAnsi="OpenSymbol" w:cs="OpenSymbol"/>
    </w:rPr>
  </w:style>
  <w:style w:type="character" w:customStyle="1" w:styleId="WW8Num47z0">
    <w:name w:val="WW8Num47z0"/>
    <w:rsid w:val="00B02D58"/>
    <w:rPr>
      <w:rFonts w:ascii="Symbol" w:hAnsi="Symbol" w:cs="OpenSymbol"/>
    </w:rPr>
  </w:style>
  <w:style w:type="character" w:customStyle="1" w:styleId="WW8Num47z1">
    <w:name w:val="WW8Num47z1"/>
    <w:rsid w:val="00B02D58"/>
    <w:rPr>
      <w:rFonts w:ascii="OpenSymbol" w:hAnsi="OpenSymbol" w:cs="OpenSymbol"/>
    </w:rPr>
  </w:style>
  <w:style w:type="character" w:customStyle="1" w:styleId="WW8Num48z0">
    <w:name w:val="WW8Num48z0"/>
    <w:rsid w:val="00B02D58"/>
    <w:rPr>
      <w:rFonts w:ascii="Symbol" w:hAnsi="Symbol" w:cs="OpenSymbol"/>
    </w:rPr>
  </w:style>
  <w:style w:type="character" w:customStyle="1" w:styleId="WW8Num48z1">
    <w:name w:val="WW8Num48z1"/>
    <w:rsid w:val="00B02D58"/>
    <w:rPr>
      <w:rFonts w:ascii="OpenSymbol" w:hAnsi="OpenSymbol" w:cs="OpenSymbol"/>
    </w:rPr>
  </w:style>
  <w:style w:type="character" w:customStyle="1" w:styleId="WW8Num4z1">
    <w:name w:val="WW8Num4z1"/>
    <w:rsid w:val="00B02D58"/>
    <w:rPr>
      <w:rFonts w:ascii="OpenSymbol" w:hAnsi="OpenSymbol" w:cs="Courier New"/>
    </w:rPr>
  </w:style>
  <w:style w:type="character" w:customStyle="1" w:styleId="WW8Num49z0">
    <w:name w:val="WW8Num49z0"/>
    <w:rsid w:val="00B02D58"/>
    <w:rPr>
      <w:rFonts w:ascii="Symbol" w:hAnsi="Symbol" w:cs="OpenSymbol"/>
      <w:shd w:val="clear" w:color="auto" w:fill="auto"/>
    </w:rPr>
  </w:style>
  <w:style w:type="character" w:customStyle="1" w:styleId="WW8Num49z1">
    <w:name w:val="WW8Num49z1"/>
    <w:rsid w:val="00B02D58"/>
    <w:rPr>
      <w:rFonts w:ascii="OpenSymbol" w:hAnsi="OpenSymbol" w:cs="OpenSymbol"/>
    </w:rPr>
  </w:style>
  <w:style w:type="character" w:customStyle="1" w:styleId="WW8Num50z0">
    <w:name w:val="WW8Num50z0"/>
    <w:rsid w:val="00B02D58"/>
    <w:rPr>
      <w:rFonts w:ascii="Symbol" w:hAnsi="Symbol" w:cs="OpenSymbol"/>
    </w:rPr>
  </w:style>
  <w:style w:type="character" w:customStyle="1" w:styleId="WW8Num50z1">
    <w:name w:val="WW8Num50z1"/>
    <w:rsid w:val="00B02D58"/>
    <w:rPr>
      <w:rFonts w:ascii="OpenSymbol" w:hAnsi="OpenSymbol" w:cs="OpenSymbol"/>
    </w:rPr>
  </w:style>
  <w:style w:type="character" w:customStyle="1" w:styleId="WW8Num51z0">
    <w:name w:val="WW8Num51z0"/>
    <w:rsid w:val="00B02D58"/>
    <w:rPr>
      <w:rFonts w:ascii="Symbol" w:hAnsi="Symbol" w:cs="OpenSymbol"/>
    </w:rPr>
  </w:style>
  <w:style w:type="character" w:customStyle="1" w:styleId="WW8Num51z1">
    <w:name w:val="WW8Num51z1"/>
    <w:rsid w:val="00B02D58"/>
    <w:rPr>
      <w:rFonts w:ascii="OpenSymbol" w:hAnsi="OpenSymbol" w:cs="OpenSymbol"/>
    </w:rPr>
  </w:style>
  <w:style w:type="character" w:customStyle="1" w:styleId="WW8Num52z0">
    <w:name w:val="WW8Num52z0"/>
    <w:rsid w:val="00B02D58"/>
    <w:rPr>
      <w:rFonts w:ascii="Symbol" w:hAnsi="Symbol" w:cs="OpenSymbol"/>
    </w:rPr>
  </w:style>
  <w:style w:type="character" w:customStyle="1" w:styleId="WW8Num52z1">
    <w:name w:val="WW8Num52z1"/>
    <w:rsid w:val="00B02D58"/>
    <w:rPr>
      <w:rFonts w:ascii="OpenSymbol" w:hAnsi="OpenSymbol" w:cs="OpenSymbol"/>
    </w:rPr>
  </w:style>
  <w:style w:type="character" w:customStyle="1" w:styleId="WW8Num53z0">
    <w:name w:val="WW8Num53z0"/>
    <w:rsid w:val="00B02D58"/>
    <w:rPr>
      <w:rFonts w:ascii="Symbol" w:hAnsi="Symbol" w:cs="OpenSymbol"/>
    </w:rPr>
  </w:style>
  <w:style w:type="character" w:customStyle="1" w:styleId="WW8Num53z1">
    <w:name w:val="WW8Num53z1"/>
    <w:rsid w:val="00B02D58"/>
    <w:rPr>
      <w:rFonts w:ascii="OpenSymbol" w:hAnsi="OpenSymbol" w:cs="OpenSymbol"/>
    </w:rPr>
  </w:style>
  <w:style w:type="character" w:customStyle="1" w:styleId="WW8Num54z0">
    <w:name w:val="WW8Num54z0"/>
    <w:rsid w:val="00B02D58"/>
    <w:rPr>
      <w:rFonts w:ascii="Symbol" w:hAnsi="Symbol" w:cs="OpenSymbol"/>
    </w:rPr>
  </w:style>
  <w:style w:type="character" w:customStyle="1" w:styleId="WW8Num54z1">
    <w:name w:val="WW8Num54z1"/>
    <w:rsid w:val="00B02D58"/>
    <w:rPr>
      <w:rFonts w:ascii="OpenSymbol" w:hAnsi="OpenSymbol" w:cs="OpenSymbol"/>
    </w:rPr>
  </w:style>
  <w:style w:type="character" w:customStyle="1" w:styleId="WW8Num55z0">
    <w:name w:val="WW8Num55z0"/>
    <w:rsid w:val="00B02D58"/>
    <w:rPr>
      <w:rFonts w:ascii="Symbol" w:hAnsi="Symbol" w:cs="OpenSymbol"/>
    </w:rPr>
  </w:style>
  <w:style w:type="character" w:customStyle="1" w:styleId="WW8Num55z1">
    <w:name w:val="WW8Num55z1"/>
    <w:rsid w:val="00B02D58"/>
    <w:rPr>
      <w:rFonts w:ascii="OpenSymbol" w:hAnsi="OpenSymbol" w:cs="OpenSymbol"/>
    </w:rPr>
  </w:style>
  <w:style w:type="character" w:customStyle="1" w:styleId="WW8Num56z0">
    <w:name w:val="WW8Num56z0"/>
    <w:rsid w:val="00B02D58"/>
    <w:rPr>
      <w:rFonts w:ascii="Symbol" w:hAnsi="Symbol" w:cs="OpenSymbol"/>
    </w:rPr>
  </w:style>
  <w:style w:type="character" w:customStyle="1" w:styleId="WW8Num56z1">
    <w:name w:val="WW8Num56z1"/>
    <w:rsid w:val="00B02D58"/>
    <w:rPr>
      <w:rFonts w:ascii="OpenSymbol" w:hAnsi="OpenSymbol" w:cs="OpenSymbol"/>
    </w:rPr>
  </w:style>
  <w:style w:type="character" w:customStyle="1" w:styleId="WW8Num57z0">
    <w:name w:val="WW8Num57z0"/>
    <w:rsid w:val="00B02D58"/>
    <w:rPr>
      <w:rFonts w:ascii="Symbol" w:hAnsi="Symbol" w:cs="OpenSymbol"/>
    </w:rPr>
  </w:style>
  <w:style w:type="character" w:customStyle="1" w:styleId="WW8Num57z1">
    <w:name w:val="WW8Num57z1"/>
    <w:rsid w:val="00B02D58"/>
    <w:rPr>
      <w:rFonts w:ascii="OpenSymbol" w:hAnsi="OpenSymbol" w:cs="OpenSymbol"/>
    </w:rPr>
  </w:style>
  <w:style w:type="character" w:customStyle="1" w:styleId="WW8Num58z0">
    <w:name w:val="WW8Num58z0"/>
    <w:rsid w:val="00B02D58"/>
    <w:rPr>
      <w:rFonts w:ascii="Symbol" w:hAnsi="Symbol" w:cs="OpenSymbol"/>
    </w:rPr>
  </w:style>
  <w:style w:type="character" w:customStyle="1" w:styleId="WW8Num58z1">
    <w:name w:val="WW8Num58z1"/>
    <w:rsid w:val="00B02D58"/>
    <w:rPr>
      <w:rFonts w:ascii="OpenSymbol" w:hAnsi="OpenSymbol" w:cs="OpenSymbol"/>
    </w:rPr>
  </w:style>
  <w:style w:type="character" w:customStyle="1" w:styleId="WW8Num59z0">
    <w:name w:val="WW8Num59z0"/>
    <w:rsid w:val="00B02D58"/>
    <w:rPr>
      <w:rFonts w:ascii="Symbol" w:hAnsi="Symbol" w:cs="OpenSymbol"/>
    </w:rPr>
  </w:style>
  <w:style w:type="character" w:customStyle="1" w:styleId="WW8Num59z1">
    <w:name w:val="WW8Num59z1"/>
    <w:rsid w:val="00B02D58"/>
    <w:rPr>
      <w:rFonts w:ascii="OpenSymbol" w:hAnsi="OpenSymbol" w:cs="OpenSymbol"/>
    </w:rPr>
  </w:style>
  <w:style w:type="character" w:customStyle="1" w:styleId="WW8Num60z0">
    <w:name w:val="WW8Num60z0"/>
    <w:rsid w:val="00B02D58"/>
    <w:rPr>
      <w:rFonts w:ascii="Symbol" w:hAnsi="Symbol" w:cs="OpenSymbol"/>
    </w:rPr>
  </w:style>
  <w:style w:type="character" w:customStyle="1" w:styleId="WW8Num60z1">
    <w:name w:val="WW8Num60z1"/>
    <w:rsid w:val="00B02D58"/>
    <w:rPr>
      <w:rFonts w:ascii="OpenSymbol" w:hAnsi="OpenSymbol" w:cs="OpenSymbol"/>
    </w:rPr>
  </w:style>
  <w:style w:type="character" w:customStyle="1" w:styleId="WW8Num61z0">
    <w:name w:val="WW8Num61z0"/>
    <w:rsid w:val="00B02D58"/>
    <w:rPr>
      <w:rFonts w:ascii="Symbol" w:hAnsi="Symbol" w:cs="OpenSymbol"/>
    </w:rPr>
  </w:style>
  <w:style w:type="character" w:customStyle="1" w:styleId="WW8Num61z1">
    <w:name w:val="WW8Num61z1"/>
    <w:rsid w:val="00B02D58"/>
    <w:rPr>
      <w:rFonts w:ascii="OpenSymbol" w:hAnsi="OpenSymbol" w:cs="OpenSymbol"/>
    </w:rPr>
  </w:style>
  <w:style w:type="character" w:customStyle="1" w:styleId="WW8Num62z0">
    <w:name w:val="WW8Num62z0"/>
    <w:rsid w:val="00B02D58"/>
    <w:rPr>
      <w:rFonts w:ascii="Symbol" w:hAnsi="Symbol" w:cs="OpenSymbol"/>
    </w:rPr>
  </w:style>
  <w:style w:type="character" w:customStyle="1" w:styleId="WW8Num62z1">
    <w:name w:val="WW8Num62z1"/>
    <w:rsid w:val="00B02D58"/>
    <w:rPr>
      <w:rFonts w:ascii="OpenSymbol" w:hAnsi="OpenSymbol" w:cs="OpenSymbol"/>
    </w:rPr>
  </w:style>
  <w:style w:type="character" w:customStyle="1" w:styleId="WW8Num63z0">
    <w:name w:val="WW8Num63z0"/>
    <w:rsid w:val="00B02D58"/>
    <w:rPr>
      <w:rFonts w:ascii="Symbol" w:hAnsi="Symbol" w:cs="OpenSymbol"/>
      <w:shd w:val="clear" w:color="auto" w:fill="auto"/>
    </w:rPr>
  </w:style>
  <w:style w:type="character" w:customStyle="1" w:styleId="WW8Num63z1">
    <w:name w:val="WW8Num63z1"/>
    <w:rsid w:val="00B02D58"/>
    <w:rPr>
      <w:rFonts w:ascii="OpenSymbol" w:hAnsi="OpenSymbol" w:cs="OpenSymbol"/>
    </w:rPr>
  </w:style>
  <w:style w:type="character" w:customStyle="1" w:styleId="WW8Num64z0">
    <w:name w:val="WW8Num64z0"/>
    <w:rsid w:val="00B02D58"/>
    <w:rPr>
      <w:rFonts w:ascii="Symbol" w:hAnsi="Symbol" w:cs="OpenSymbol"/>
    </w:rPr>
  </w:style>
  <w:style w:type="character" w:customStyle="1" w:styleId="WW8Num64z1">
    <w:name w:val="WW8Num64z1"/>
    <w:rsid w:val="00B02D58"/>
    <w:rPr>
      <w:rFonts w:ascii="OpenSymbol" w:hAnsi="OpenSymbol" w:cs="OpenSymbol"/>
    </w:rPr>
  </w:style>
  <w:style w:type="character" w:customStyle="1" w:styleId="WW8Num20z2">
    <w:name w:val="WW8Num20z2"/>
    <w:rsid w:val="00B02D58"/>
    <w:rPr>
      <w:rFonts w:ascii="Wingdings" w:hAnsi="Wingdings" w:cs="Wingdings"/>
    </w:rPr>
  </w:style>
  <w:style w:type="character" w:customStyle="1" w:styleId="WW8Num20z3">
    <w:name w:val="WW8Num20z3"/>
    <w:rsid w:val="00B02D58"/>
    <w:rPr>
      <w:rFonts w:ascii="Symbol" w:hAnsi="Symbol" w:cs="Symbol"/>
    </w:rPr>
  </w:style>
  <w:style w:type="character" w:customStyle="1" w:styleId="WW8Num20z4">
    <w:name w:val="WW8Num20z4"/>
    <w:rsid w:val="00B02D58"/>
  </w:style>
  <w:style w:type="character" w:customStyle="1" w:styleId="WW8Num20z5">
    <w:name w:val="WW8Num20z5"/>
    <w:rsid w:val="00B02D58"/>
  </w:style>
  <w:style w:type="character" w:customStyle="1" w:styleId="WW8Num20z6">
    <w:name w:val="WW8Num20z6"/>
    <w:rsid w:val="00B02D58"/>
  </w:style>
  <w:style w:type="character" w:customStyle="1" w:styleId="WW8Num20z7">
    <w:name w:val="WW8Num20z7"/>
    <w:rsid w:val="00B02D58"/>
  </w:style>
  <w:style w:type="character" w:customStyle="1" w:styleId="WW8Num20z8">
    <w:name w:val="WW8Num20z8"/>
    <w:rsid w:val="00B02D58"/>
  </w:style>
  <w:style w:type="character" w:customStyle="1" w:styleId="WW8Num21z2">
    <w:name w:val="WW8Num21z2"/>
    <w:rsid w:val="00B02D58"/>
    <w:rPr>
      <w:rFonts w:ascii="Wingdings" w:hAnsi="Wingdings" w:cs="Wingdings"/>
    </w:rPr>
  </w:style>
  <w:style w:type="character" w:customStyle="1" w:styleId="WW8Num21z4">
    <w:name w:val="WW8Num21z4"/>
    <w:rsid w:val="00B02D58"/>
  </w:style>
  <w:style w:type="character" w:customStyle="1" w:styleId="WW8Num21z5">
    <w:name w:val="WW8Num21z5"/>
    <w:rsid w:val="00B02D58"/>
  </w:style>
  <w:style w:type="character" w:customStyle="1" w:styleId="WW8Num21z6">
    <w:name w:val="WW8Num21z6"/>
    <w:rsid w:val="00B02D58"/>
  </w:style>
  <w:style w:type="character" w:customStyle="1" w:styleId="WW8Num21z7">
    <w:name w:val="WW8Num21z7"/>
    <w:rsid w:val="00B02D58"/>
  </w:style>
  <w:style w:type="character" w:customStyle="1" w:styleId="WW8Num21z8">
    <w:name w:val="WW8Num21z8"/>
    <w:rsid w:val="00B02D58"/>
  </w:style>
  <w:style w:type="character" w:customStyle="1" w:styleId="WW8Num28z2">
    <w:name w:val="WW8Num28z2"/>
    <w:rsid w:val="00B02D58"/>
  </w:style>
  <w:style w:type="character" w:customStyle="1" w:styleId="WW8Num28z3">
    <w:name w:val="WW8Num28z3"/>
    <w:rsid w:val="00B02D58"/>
  </w:style>
  <w:style w:type="character" w:customStyle="1" w:styleId="WW8Num28z4">
    <w:name w:val="WW8Num28z4"/>
    <w:rsid w:val="00B02D58"/>
  </w:style>
  <w:style w:type="character" w:customStyle="1" w:styleId="WW8Num28z5">
    <w:name w:val="WW8Num28z5"/>
    <w:rsid w:val="00B02D58"/>
  </w:style>
  <w:style w:type="character" w:customStyle="1" w:styleId="WW8Num28z6">
    <w:name w:val="WW8Num28z6"/>
    <w:rsid w:val="00B02D58"/>
  </w:style>
  <w:style w:type="character" w:customStyle="1" w:styleId="WW8Num28z7">
    <w:name w:val="WW8Num28z7"/>
    <w:rsid w:val="00B02D58"/>
  </w:style>
  <w:style w:type="character" w:customStyle="1" w:styleId="WW8Num28z8">
    <w:name w:val="WW8Num28z8"/>
    <w:rsid w:val="00B02D58"/>
  </w:style>
  <w:style w:type="character" w:customStyle="1" w:styleId="WW8Num21z3">
    <w:name w:val="WW8Num21z3"/>
    <w:rsid w:val="00B02D58"/>
    <w:rPr>
      <w:rFonts w:ascii="Symbol" w:hAnsi="Symbol" w:cs="Symbol"/>
    </w:rPr>
  </w:style>
  <w:style w:type="character" w:customStyle="1" w:styleId="WW8Num22z2">
    <w:name w:val="WW8Num22z2"/>
    <w:rsid w:val="00B02D58"/>
    <w:rPr>
      <w:rFonts w:ascii="Wingdings" w:hAnsi="Wingdings" w:cs="Wingdings"/>
    </w:rPr>
  </w:style>
  <w:style w:type="character" w:customStyle="1" w:styleId="WW8Num22z4">
    <w:name w:val="WW8Num22z4"/>
    <w:rsid w:val="00B02D58"/>
  </w:style>
  <w:style w:type="character" w:customStyle="1" w:styleId="WW8Num22z5">
    <w:name w:val="WW8Num22z5"/>
    <w:rsid w:val="00B02D58"/>
  </w:style>
  <w:style w:type="character" w:customStyle="1" w:styleId="WW8Num22z6">
    <w:name w:val="WW8Num22z6"/>
    <w:rsid w:val="00B02D58"/>
  </w:style>
  <w:style w:type="character" w:customStyle="1" w:styleId="WW8Num22z7">
    <w:name w:val="WW8Num22z7"/>
    <w:rsid w:val="00B02D58"/>
  </w:style>
  <w:style w:type="character" w:customStyle="1" w:styleId="WW8Num22z8">
    <w:name w:val="WW8Num22z8"/>
    <w:rsid w:val="00B02D58"/>
  </w:style>
  <w:style w:type="character" w:customStyle="1" w:styleId="WW8Num29z2">
    <w:name w:val="WW8Num29z2"/>
    <w:rsid w:val="00B02D58"/>
  </w:style>
  <w:style w:type="character" w:customStyle="1" w:styleId="WW8Num29z3">
    <w:name w:val="WW8Num29z3"/>
    <w:rsid w:val="00B02D58"/>
  </w:style>
  <w:style w:type="character" w:customStyle="1" w:styleId="WW8Num29z4">
    <w:name w:val="WW8Num29z4"/>
    <w:rsid w:val="00B02D58"/>
  </w:style>
  <w:style w:type="character" w:customStyle="1" w:styleId="WW8Num29z5">
    <w:name w:val="WW8Num29z5"/>
    <w:rsid w:val="00B02D58"/>
  </w:style>
  <w:style w:type="character" w:customStyle="1" w:styleId="WW8Num29z6">
    <w:name w:val="WW8Num29z6"/>
    <w:rsid w:val="00B02D58"/>
  </w:style>
  <w:style w:type="character" w:customStyle="1" w:styleId="WW8Num29z7">
    <w:name w:val="WW8Num29z7"/>
    <w:rsid w:val="00B02D58"/>
  </w:style>
  <w:style w:type="character" w:customStyle="1" w:styleId="WW8Num29z8">
    <w:name w:val="WW8Num29z8"/>
    <w:rsid w:val="00B02D58"/>
  </w:style>
  <w:style w:type="character" w:customStyle="1" w:styleId="WW8Num37z2">
    <w:name w:val="WW8Num37z2"/>
    <w:rsid w:val="00B02D58"/>
  </w:style>
  <w:style w:type="character" w:customStyle="1" w:styleId="WW8Num37z3">
    <w:name w:val="WW8Num37z3"/>
    <w:rsid w:val="00B02D58"/>
  </w:style>
  <w:style w:type="character" w:customStyle="1" w:styleId="WW8Num37z4">
    <w:name w:val="WW8Num37z4"/>
    <w:rsid w:val="00B02D58"/>
  </w:style>
  <w:style w:type="character" w:customStyle="1" w:styleId="WW8Num37z5">
    <w:name w:val="WW8Num37z5"/>
    <w:rsid w:val="00B02D58"/>
  </w:style>
  <w:style w:type="character" w:customStyle="1" w:styleId="WW8Num37z6">
    <w:name w:val="WW8Num37z6"/>
    <w:rsid w:val="00B02D58"/>
  </w:style>
  <w:style w:type="character" w:customStyle="1" w:styleId="WW8Num37z7">
    <w:name w:val="WW8Num37z7"/>
    <w:rsid w:val="00B02D58"/>
  </w:style>
  <w:style w:type="character" w:customStyle="1" w:styleId="WW8Num37z8">
    <w:name w:val="WW8Num37z8"/>
    <w:rsid w:val="00B02D58"/>
  </w:style>
  <w:style w:type="character" w:customStyle="1" w:styleId="WW8Num27z2">
    <w:name w:val="WW8Num27z2"/>
    <w:rsid w:val="00B02D58"/>
    <w:rPr>
      <w:rFonts w:ascii="Wingdings" w:hAnsi="Wingdings" w:cs="Wingdings"/>
    </w:rPr>
  </w:style>
  <w:style w:type="character" w:customStyle="1" w:styleId="WW8Num27z3">
    <w:name w:val="WW8Num27z3"/>
    <w:rsid w:val="00B02D58"/>
    <w:rPr>
      <w:rFonts w:ascii="Symbol" w:hAnsi="Symbol" w:cs="Symbol"/>
    </w:rPr>
  </w:style>
  <w:style w:type="character" w:customStyle="1" w:styleId="WW8Num27z4">
    <w:name w:val="WW8Num27z4"/>
    <w:rsid w:val="00B02D58"/>
  </w:style>
  <w:style w:type="character" w:customStyle="1" w:styleId="WW8Num27z5">
    <w:name w:val="WW8Num27z5"/>
    <w:rsid w:val="00B02D58"/>
  </w:style>
  <w:style w:type="character" w:customStyle="1" w:styleId="WW8Num27z6">
    <w:name w:val="WW8Num27z6"/>
    <w:rsid w:val="00B02D58"/>
  </w:style>
  <w:style w:type="character" w:customStyle="1" w:styleId="WW8Num27z7">
    <w:name w:val="WW8Num27z7"/>
    <w:rsid w:val="00B02D58"/>
  </w:style>
  <w:style w:type="character" w:customStyle="1" w:styleId="WW8Num27z8">
    <w:name w:val="WW8Num27z8"/>
    <w:rsid w:val="00B02D58"/>
  </w:style>
  <w:style w:type="character" w:customStyle="1" w:styleId="WW8Num38z2">
    <w:name w:val="WW8Num38z2"/>
    <w:rsid w:val="00B02D58"/>
  </w:style>
  <w:style w:type="character" w:customStyle="1" w:styleId="WW8Num38z3">
    <w:name w:val="WW8Num38z3"/>
    <w:rsid w:val="00B02D58"/>
  </w:style>
  <w:style w:type="character" w:customStyle="1" w:styleId="WW8Num38z4">
    <w:name w:val="WW8Num38z4"/>
    <w:rsid w:val="00B02D58"/>
  </w:style>
  <w:style w:type="character" w:customStyle="1" w:styleId="WW8Num38z5">
    <w:name w:val="WW8Num38z5"/>
    <w:rsid w:val="00B02D58"/>
  </w:style>
  <w:style w:type="character" w:customStyle="1" w:styleId="WW8Num38z6">
    <w:name w:val="WW8Num38z6"/>
    <w:rsid w:val="00B02D58"/>
  </w:style>
  <w:style w:type="character" w:customStyle="1" w:styleId="WW8Num38z7">
    <w:name w:val="WW8Num38z7"/>
    <w:rsid w:val="00B02D58"/>
  </w:style>
  <w:style w:type="character" w:customStyle="1" w:styleId="WW8Num38z8">
    <w:name w:val="WW8Num38z8"/>
    <w:rsid w:val="00B02D58"/>
  </w:style>
  <w:style w:type="character" w:customStyle="1" w:styleId="WW8Num30z2">
    <w:name w:val="WW8Num30z2"/>
    <w:rsid w:val="00B02D58"/>
    <w:rPr>
      <w:rFonts w:ascii="Wingdings" w:hAnsi="Wingdings" w:cs="Wingdings"/>
    </w:rPr>
  </w:style>
  <w:style w:type="character" w:customStyle="1" w:styleId="WW8Num30z3">
    <w:name w:val="WW8Num30z3"/>
    <w:rsid w:val="00B02D58"/>
    <w:rPr>
      <w:rFonts w:ascii="Symbol" w:hAnsi="Symbol" w:cs="Symbol"/>
    </w:rPr>
  </w:style>
  <w:style w:type="character" w:customStyle="1" w:styleId="WW8Num30z4">
    <w:name w:val="WW8Num30z4"/>
    <w:rsid w:val="00B02D58"/>
  </w:style>
  <w:style w:type="character" w:customStyle="1" w:styleId="WW8Num30z5">
    <w:name w:val="WW8Num30z5"/>
    <w:rsid w:val="00B02D58"/>
  </w:style>
  <w:style w:type="character" w:customStyle="1" w:styleId="WW8Num30z6">
    <w:name w:val="WW8Num30z6"/>
    <w:rsid w:val="00B02D58"/>
  </w:style>
  <w:style w:type="character" w:customStyle="1" w:styleId="WW8Num30z7">
    <w:name w:val="WW8Num30z7"/>
    <w:rsid w:val="00B02D58"/>
  </w:style>
  <w:style w:type="character" w:customStyle="1" w:styleId="WW8Num30z8">
    <w:name w:val="WW8Num30z8"/>
    <w:rsid w:val="00B02D58"/>
  </w:style>
  <w:style w:type="character" w:customStyle="1" w:styleId="WW8Num31z2">
    <w:name w:val="WW8Num31z2"/>
    <w:rsid w:val="00B02D58"/>
    <w:rPr>
      <w:rFonts w:ascii="Wingdings" w:hAnsi="Wingdings" w:cs="Wingdings"/>
    </w:rPr>
  </w:style>
  <w:style w:type="character" w:customStyle="1" w:styleId="WW8Num31z3">
    <w:name w:val="WW8Num31z3"/>
    <w:rsid w:val="00B02D58"/>
    <w:rPr>
      <w:rFonts w:ascii="Symbol" w:hAnsi="Symbol" w:cs="Symbol"/>
    </w:rPr>
  </w:style>
  <w:style w:type="character" w:customStyle="1" w:styleId="WW8Num31z4">
    <w:name w:val="WW8Num31z4"/>
    <w:rsid w:val="00B02D58"/>
  </w:style>
  <w:style w:type="character" w:customStyle="1" w:styleId="WW8Num31z5">
    <w:name w:val="WW8Num31z5"/>
    <w:rsid w:val="00B02D58"/>
  </w:style>
  <w:style w:type="character" w:customStyle="1" w:styleId="WW8Num31z6">
    <w:name w:val="WW8Num31z6"/>
    <w:rsid w:val="00B02D58"/>
  </w:style>
  <w:style w:type="character" w:customStyle="1" w:styleId="WW8Num31z7">
    <w:name w:val="WW8Num31z7"/>
    <w:rsid w:val="00B02D58"/>
  </w:style>
  <w:style w:type="character" w:customStyle="1" w:styleId="WW8Num31z8">
    <w:name w:val="WW8Num31z8"/>
    <w:rsid w:val="00B02D58"/>
  </w:style>
  <w:style w:type="character" w:customStyle="1" w:styleId="WW8Num33z2">
    <w:name w:val="WW8Num33z2"/>
    <w:rsid w:val="00B02D58"/>
  </w:style>
  <w:style w:type="character" w:customStyle="1" w:styleId="WW8Num33z3">
    <w:name w:val="WW8Num33z3"/>
    <w:rsid w:val="00B02D58"/>
  </w:style>
  <w:style w:type="character" w:customStyle="1" w:styleId="WW8Num33z4">
    <w:name w:val="WW8Num33z4"/>
    <w:rsid w:val="00B02D58"/>
  </w:style>
  <w:style w:type="character" w:customStyle="1" w:styleId="WW8Num33z5">
    <w:name w:val="WW8Num33z5"/>
    <w:rsid w:val="00B02D58"/>
  </w:style>
  <w:style w:type="character" w:customStyle="1" w:styleId="WW8Num33z6">
    <w:name w:val="WW8Num33z6"/>
    <w:rsid w:val="00B02D58"/>
  </w:style>
  <w:style w:type="character" w:customStyle="1" w:styleId="WW8Num33z7">
    <w:name w:val="WW8Num33z7"/>
    <w:rsid w:val="00B02D58"/>
  </w:style>
  <w:style w:type="character" w:customStyle="1" w:styleId="WW8Num33z8">
    <w:name w:val="WW8Num33z8"/>
    <w:rsid w:val="00B02D58"/>
  </w:style>
  <w:style w:type="character" w:customStyle="1" w:styleId="WW8Num34z2">
    <w:name w:val="WW8Num34z2"/>
    <w:rsid w:val="00B02D58"/>
    <w:rPr>
      <w:rFonts w:ascii="Wingdings" w:hAnsi="Wingdings" w:cs="Wingdings"/>
    </w:rPr>
  </w:style>
  <w:style w:type="character" w:customStyle="1" w:styleId="WW8Num34z3">
    <w:name w:val="WW8Num34z3"/>
    <w:rsid w:val="00B02D58"/>
    <w:rPr>
      <w:rFonts w:ascii="Symbol" w:hAnsi="Symbol" w:cs="Symbol"/>
    </w:rPr>
  </w:style>
  <w:style w:type="character" w:customStyle="1" w:styleId="WW8Num34z4">
    <w:name w:val="WW8Num34z4"/>
    <w:rsid w:val="00B02D58"/>
  </w:style>
  <w:style w:type="character" w:customStyle="1" w:styleId="WW8Num34z5">
    <w:name w:val="WW8Num34z5"/>
    <w:rsid w:val="00B02D58"/>
  </w:style>
  <w:style w:type="character" w:customStyle="1" w:styleId="WW8Num34z6">
    <w:name w:val="WW8Num34z6"/>
    <w:rsid w:val="00B02D58"/>
  </w:style>
  <w:style w:type="character" w:customStyle="1" w:styleId="WW8Num34z7">
    <w:name w:val="WW8Num34z7"/>
    <w:rsid w:val="00B02D58"/>
  </w:style>
  <w:style w:type="character" w:customStyle="1" w:styleId="WW8Num34z8">
    <w:name w:val="WW8Num34z8"/>
    <w:rsid w:val="00B02D58"/>
  </w:style>
  <w:style w:type="character" w:customStyle="1" w:styleId="WW8Num35z2">
    <w:name w:val="WW8Num35z2"/>
    <w:rsid w:val="00B02D58"/>
  </w:style>
  <w:style w:type="character" w:customStyle="1" w:styleId="WW8Num35z3">
    <w:name w:val="WW8Num35z3"/>
    <w:rsid w:val="00B02D58"/>
  </w:style>
  <w:style w:type="character" w:customStyle="1" w:styleId="WW8Num35z4">
    <w:name w:val="WW8Num35z4"/>
    <w:rsid w:val="00B02D58"/>
  </w:style>
  <w:style w:type="character" w:customStyle="1" w:styleId="WW8Num35z5">
    <w:name w:val="WW8Num35z5"/>
    <w:rsid w:val="00B02D58"/>
  </w:style>
  <w:style w:type="character" w:customStyle="1" w:styleId="WW8Num35z6">
    <w:name w:val="WW8Num35z6"/>
    <w:rsid w:val="00B02D58"/>
  </w:style>
  <w:style w:type="character" w:customStyle="1" w:styleId="WW8Num35z7">
    <w:name w:val="WW8Num35z7"/>
    <w:rsid w:val="00B02D58"/>
  </w:style>
  <w:style w:type="character" w:customStyle="1" w:styleId="WW8Num35z8">
    <w:name w:val="WW8Num35z8"/>
    <w:rsid w:val="00B02D58"/>
  </w:style>
  <w:style w:type="character" w:customStyle="1" w:styleId="WW8Num32z2">
    <w:name w:val="WW8Num32z2"/>
    <w:rsid w:val="00B02D58"/>
  </w:style>
  <w:style w:type="character" w:customStyle="1" w:styleId="WW8Num32z3">
    <w:name w:val="WW8Num32z3"/>
    <w:rsid w:val="00B02D58"/>
  </w:style>
  <w:style w:type="character" w:customStyle="1" w:styleId="WW8Num32z4">
    <w:name w:val="WW8Num32z4"/>
    <w:rsid w:val="00B02D58"/>
  </w:style>
  <w:style w:type="character" w:customStyle="1" w:styleId="WW8Num32z5">
    <w:name w:val="WW8Num32z5"/>
    <w:rsid w:val="00B02D58"/>
  </w:style>
  <w:style w:type="character" w:customStyle="1" w:styleId="WW8Num32z6">
    <w:name w:val="WW8Num32z6"/>
    <w:rsid w:val="00B02D58"/>
  </w:style>
  <w:style w:type="character" w:customStyle="1" w:styleId="WW8Num32z7">
    <w:name w:val="WW8Num32z7"/>
    <w:rsid w:val="00B02D58"/>
  </w:style>
  <w:style w:type="character" w:customStyle="1" w:styleId="WW8Num32z8">
    <w:name w:val="WW8Num32z8"/>
    <w:rsid w:val="00B02D58"/>
  </w:style>
  <w:style w:type="character" w:customStyle="1" w:styleId="Absatz-Standardschriftart">
    <w:name w:val="Absatz-Standardschriftart"/>
    <w:rsid w:val="00B02D58"/>
  </w:style>
  <w:style w:type="character" w:customStyle="1" w:styleId="WW-Absatz-Standardschriftart">
    <w:name w:val="WW-Absatz-Standardschriftart"/>
    <w:rsid w:val="00B02D58"/>
  </w:style>
  <w:style w:type="character" w:customStyle="1" w:styleId="WW-Absatz-Standardschriftart1">
    <w:name w:val="WW-Absatz-Standardschriftart1"/>
    <w:rsid w:val="00B02D58"/>
  </w:style>
  <w:style w:type="character" w:customStyle="1" w:styleId="WW-Absatz-Standardschriftart11">
    <w:name w:val="WW-Absatz-Standardschriftart11"/>
    <w:rsid w:val="00B02D58"/>
  </w:style>
  <w:style w:type="character" w:customStyle="1" w:styleId="WW-Absatz-Standardschriftart111">
    <w:name w:val="WW-Absatz-Standardschriftart111"/>
    <w:rsid w:val="00B02D58"/>
  </w:style>
  <w:style w:type="character" w:customStyle="1" w:styleId="WW-Absatz-Standardschriftart1111">
    <w:name w:val="WW-Absatz-Standardschriftart1111"/>
    <w:rsid w:val="00B02D58"/>
  </w:style>
  <w:style w:type="character" w:customStyle="1" w:styleId="WW-Absatz-Standardschriftart11111">
    <w:name w:val="WW-Absatz-Standardschriftart11111"/>
    <w:rsid w:val="00B02D58"/>
  </w:style>
  <w:style w:type="character" w:customStyle="1" w:styleId="WW-Absatz-Standardschriftart111111">
    <w:name w:val="WW-Absatz-Standardschriftart111111"/>
    <w:rsid w:val="00B02D58"/>
  </w:style>
  <w:style w:type="character" w:customStyle="1" w:styleId="WW-Absatz-Standardschriftart1111111">
    <w:name w:val="WW-Absatz-Standardschriftart1111111"/>
    <w:rsid w:val="00B02D58"/>
  </w:style>
  <w:style w:type="character" w:customStyle="1" w:styleId="WW-Absatz-Standardschriftart11111111">
    <w:name w:val="WW-Absatz-Standardschriftart11111111"/>
    <w:rsid w:val="00B02D58"/>
  </w:style>
  <w:style w:type="character" w:customStyle="1" w:styleId="WW-Absatz-Standardschriftart111111111">
    <w:name w:val="WW-Absatz-Standardschriftart111111111"/>
    <w:rsid w:val="00B02D58"/>
  </w:style>
  <w:style w:type="character" w:customStyle="1" w:styleId="WW-Absatz-Standardschriftart1111111111">
    <w:name w:val="WW-Absatz-Standardschriftart1111111111"/>
    <w:rsid w:val="00B02D58"/>
  </w:style>
  <w:style w:type="character" w:customStyle="1" w:styleId="WW-Absatz-Standardschriftart11111111111">
    <w:name w:val="WW-Absatz-Standardschriftart11111111111"/>
    <w:rsid w:val="00B02D58"/>
  </w:style>
  <w:style w:type="character" w:customStyle="1" w:styleId="WW-Absatz-Standardschriftart111111111111">
    <w:name w:val="WW-Absatz-Standardschriftart111111111111"/>
    <w:rsid w:val="00B02D58"/>
  </w:style>
  <w:style w:type="character" w:customStyle="1" w:styleId="WW-Absatz-Standardschriftart1111111111111">
    <w:name w:val="WW-Absatz-Standardschriftart1111111111111"/>
    <w:rsid w:val="00B02D58"/>
  </w:style>
  <w:style w:type="character" w:customStyle="1" w:styleId="WW-Absatz-Standardschriftart11111111111111">
    <w:name w:val="WW-Absatz-Standardschriftart11111111111111"/>
    <w:rsid w:val="00B02D58"/>
  </w:style>
  <w:style w:type="character" w:customStyle="1" w:styleId="WW8Num8z2">
    <w:name w:val="WW8Num8z2"/>
    <w:rsid w:val="00B02D58"/>
    <w:rPr>
      <w:rFonts w:ascii="Wingdings" w:hAnsi="Wingdings" w:cs="Wingdings"/>
    </w:rPr>
  </w:style>
  <w:style w:type="character" w:customStyle="1" w:styleId="WW8Num8z3">
    <w:name w:val="WW8Num8z3"/>
    <w:rsid w:val="00B02D58"/>
    <w:rPr>
      <w:rFonts w:ascii="Symbol" w:hAnsi="Symbol" w:cs="Symbol"/>
    </w:rPr>
  </w:style>
  <w:style w:type="character" w:customStyle="1" w:styleId="WW-Absatz-Standardschriftart111111111111111">
    <w:name w:val="WW-Absatz-Standardschriftart111111111111111"/>
    <w:rsid w:val="00B02D58"/>
  </w:style>
  <w:style w:type="character" w:customStyle="1" w:styleId="WW-Absatz-Standardschriftart1111111111111111">
    <w:name w:val="WW-Absatz-Standardschriftart1111111111111111"/>
    <w:rsid w:val="00B02D58"/>
  </w:style>
  <w:style w:type="character" w:customStyle="1" w:styleId="WW8Num25z2">
    <w:name w:val="WW8Num25z2"/>
    <w:rsid w:val="00B02D58"/>
    <w:rPr>
      <w:rFonts w:ascii="Wingdings" w:hAnsi="Wingdings" w:cs="Wingdings"/>
    </w:rPr>
  </w:style>
  <w:style w:type="character" w:customStyle="1" w:styleId="WW8Num25z3">
    <w:name w:val="WW8Num25z3"/>
    <w:rsid w:val="00B02D58"/>
    <w:rPr>
      <w:rFonts w:ascii="Symbol" w:hAnsi="Symbol" w:cs="Symbol"/>
    </w:rPr>
  </w:style>
  <w:style w:type="character" w:customStyle="1" w:styleId="WW-Absatz-Standardschriftart11111111111111111">
    <w:name w:val="WW-Absatz-Standardschriftart11111111111111111"/>
    <w:rsid w:val="00B02D58"/>
  </w:style>
  <w:style w:type="character" w:customStyle="1" w:styleId="WW-Absatz-Standardschriftart111111111111111111">
    <w:name w:val="WW-Absatz-Standardschriftart111111111111111111"/>
    <w:rsid w:val="00B02D58"/>
  </w:style>
  <w:style w:type="character" w:customStyle="1" w:styleId="WW-Absatz-Standardschriftart1111111111111111111">
    <w:name w:val="WW-Absatz-Standardschriftart1111111111111111111"/>
    <w:rsid w:val="00B02D58"/>
  </w:style>
  <w:style w:type="character" w:customStyle="1" w:styleId="WW-Absatz-Standardschriftart11111111111111111111">
    <w:name w:val="WW-Absatz-Standardschriftart11111111111111111111"/>
    <w:rsid w:val="00B02D58"/>
  </w:style>
  <w:style w:type="character" w:customStyle="1" w:styleId="WW-Absatz-Standardschriftart111111111111111111111">
    <w:name w:val="WW-Absatz-Standardschriftart111111111111111111111"/>
    <w:rsid w:val="00B02D58"/>
  </w:style>
  <w:style w:type="character" w:customStyle="1" w:styleId="WW-Absatz-Standardschriftart1111111111111111111111">
    <w:name w:val="WW-Absatz-Standardschriftart1111111111111111111111"/>
    <w:rsid w:val="00B02D58"/>
  </w:style>
  <w:style w:type="character" w:customStyle="1" w:styleId="WW-Absatz-Standardschriftart11111111111111111111111">
    <w:name w:val="WW-Absatz-Standardschriftart11111111111111111111111"/>
    <w:rsid w:val="00B02D58"/>
  </w:style>
  <w:style w:type="character" w:customStyle="1" w:styleId="WW8Num13z2">
    <w:name w:val="WW8Num13z2"/>
    <w:rsid w:val="00B02D58"/>
    <w:rPr>
      <w:rFonts w:ascii="Wingdings" w:hAnsi="Wingdings" w:cs="Wingdings"/>
    </w:rPr>
  </w:style>
  <w:style w:type="character" w:customStyle="1" w:styleId="WW8Num13z3">
    <w:name w:val="WW8Num13z3"/>
    <w:rsid w:val="00B02D58"/>
    <w:rPr>
      <w:rFonts w:ascii="Symbol" w:hAnsi="Symbol" w:cs="Symbol"/>
    </w:rPr>
  </w:style>
  <w:style w:type="character" w:customStyle="1" w:styleId="WW8Num15z2">
    <w:name w:val="WW8Num15z2"/>
    <w:rsid w:val="00B02D58"/>
    <w:rPr>
      <w:rFonts w:ascii="Wingdings" w:hAnsi="Wingdings" w:cs="Wingdings"/>
    </w:rPr>
  </w:style>
  <w:style w:type="character" w:customStyle="1" w:styleId="WW8Num15z3">
    <w:name w:val="WW8Num15z3"/>
    <w:rsid w:val="00B02D58"/>
    <w:rPr>
      <w:rFonts w:ascii="Symbol" w:hAnsi="Symbol" w:cs="Symbol"/>
    </w:rPr>
  </w:style>
  <w:style w:type="character" w:customStyle="1" w:styleId="WW8Num16z2">
    <w:name w:val="WW8Num16z2"/>
    <w:rsid w:val="00B02D58"/>
    <w:rPr>
      <w:rFonts w:ascii="Wingdings" w:hAnsi="Wingdings" w:cs="Wingdings"/>
    </w:rPr>
  </w:style>
  <w:style w:type="character" w:customStyle="1" w:styleId="WW8Num16z3">
    <w:name w:val="WW8Num16z3"/>
    <w:rsid w:val="00B02D58"/>
    <w:rPr>
      <w:rFonts w:ascii="Symbol" w:hAnsi="Symbol" w:cs="Symbol"/>
    </w:rPr>
  </w:style>
  <w:style w:type="character" w:customStyle="1" w:styleId="WW8Num23z2">
    <w:name w:val="WW8Num23z2"/>
    <w:rsid w:val="00B02D58"/>
    <w:rPr>
      <w:rFonts w:ascii="Wingdings" w:hAnsi="Wingdings" w:cs="Wingdings"/>
    </w:rPr>
  </w:style>
  <w:style w:type="character" w:customStyle="1" w:styleId="WW8Num36z2">
    <w:name w:val="WW8Num36z2"/>
    <w:rsid w:val="00B02D58"/>
    <w:rPr>
      <w:rFonts w:ascii="Wingdings" w:hAnsi="Wingdings" w:cs="Wingdings"/>
    </w:rPr>
  </w:style>
  <w:style w:type="character" w:customStyle="1" w:styleId="WW8Num36z3">
    <w:name w:val="WW8Num36z3"/>
    <w:rsid w:val="00B02D58"/>
    <w:rPr>
      <w:rFonts w:ascii="Symbol" w:hAnsi="Symbol" w:cs="Symbol"/>
    </w:rPr>
  </w:style>
  <w:style w:type="character" w:customStyle="1" w:styleId="Domylnaczcionkaakapitu2">
    <w:name w:val="Domyślna czcionka akapitu2"/>
    <w:rsid w:val="00B02D58"/>
  </w:style>
  <w:style w:type="character" w:customStyle="1" w:styleId="WW-Absatz-Standardschriftart111111111111111111111111">
    <w:name w:val="WW-Absatz-Standardschriftart111111111111111111111111"/>
    <w:rsid w:val="00B02D58"/>
  </w:style>
  <w:style w:type="character" w:customStyle="1" w:styleId="WW-Absatz-Standardschriftart1111111111111111111111111">
    <w:name w:val="WW-Absatz-Standardschriftart1111111111111111111111111"/>
    <w:rsid w:val="00B02D58"/>
  </w:style>
  <w:style w:type="character" w:customStyle="1" w:styleId="WW-Absatz-Standardschriftart11111111111111111111111111">
    <w:name w:val="WW-Absatz-Standardschriftart11111111111111111111111111"/>
    <w:rsid w:val="00B02D58"/>
  </w:style>
  <w:style w:type="character" w:customStyle="1" w:styleId="WW-Absatz-Standardschriftart111111111111111111111111111">
    <w:name w:val="WW-Absatz-Standardschriftart111111111111111111111111111"/>
    <w:rsid w:val="00B02D58"/>
  </w:style>
  <w:style w:type="character" w:customStyle="1" w:styleId="WW-Absatz-Standardschriftart1111111111111111111111111111">
    <w:name w:val="WW-Absatz-Standardschriftart1111111111111111111111111111"/>
    <w:rsid w:val="00B02D58"/>
  </w:style>
  <w:style w:type="character" w:customStyle="1" w:styleId="WW-Absatz-Standardschriftart11111111111111111111111111111">
    <w:name w:val="WW-Absatz-Standardschriftart11111111111111111111111111111"/>
    <w:rsid w:val="00B02D58"/>
  </w:style>
  <w:style w:type="character" w:customStyle="1" w:styleId="Znakinumeracji">
    <w:name w:val="Znaki numeracji"/>
    <w:rsid w:val="00B02D58"/>
  </w:style>
  <w:style w:type="character" w:customStyle="1" w:styleId="Symbolewypunktowania">
    <w:name w:val="Symbole wypunktowania"/>
    <w:rsid w:val="00B02D58"/>
    <w:rPr>
      <w:rFonts w:ascii="OpenSymbol" w:eastAsia="OpenSymbol" w:hAnsi="OpenSymbol" w:cs="OpenSymbol"/>
    </w:rPr>
  </w:style>
  <w:style w:type="character" w:customStyle="1" w:styleId="czeindeksu">
    <w:name w:val="Łącze indeksu"/>
    <w:rsid w:val="00B02D58"/>
  </w:style>
  <w:style w:type="character" w:customStyle="1" w:styleId="Domylnaczcionkaakapitu1">
    <w:name w:val="Domyślna czcionka akapitu1"/>
    <w:rsid w:val="00B02D58"/>
  </w:style>
  <w:style w:type="character" w:customStyle="1" w:styleId="Znakiwypunktowania">
    <w:name w:val="Znaki wypunktowania"/>
    <w:rsid w:val="00B02D58"/>
    <w:rPr>
      <w:rFonts w:ascii="OpenSymbol" w:eastAsia="OpenSymbol" w:hAnsi="OpenSymbol" w:cs="OpenSymbol"/>
    </w:rPr>
  </w:style>
  <w:style w:type="character" w:customStyle="1" w:styleId="ListLabel4">
    <w:name w:val="ListLabel 4"/>
    <w:rsid w:val="00B02D58"/>
    <w:rPr>
      <w:rFonts w:cs="Symbol"/>
    </w:rPr>
  </w:style>
  <w:style w:type="character" w:customStyle="1" w:styleId="ListLabel5">
    <w:name w:val="ListLabel 5"/>
    <w:rsid w:val="00B02D58"/>
    <w:rPr>
      <w:rFonts w:cs="Courier New"/>
    </w:rPr>
  </w:style>
  <w:style w:type="character" w:customStyle="1" w:styleId="ListLabel6">
    <w:name w:val="ListLabel 6"/>
    <w:rsid w:val="00B02D58"/>
    <w:rPr>
      <w:rFonts w:cs="Wingdings"/>
    </w:rPr>
  </w:style>
  <w:style w:type="character" w:customStyle="1" w:styleId="ListLabel3">
    <w:name w:val="ListLabel 3"/>
    <w:rsid w:val="00B02D58"/>
    <w:rPr>
      <w:rFonts w:cs="OpenSymbol"/>
    </w:rPr>
  </w:style>
  <w:style w:type="character" w:customStyle="1" w:styleId="ListLabel7">
    <w:name w:val="ListLabel 7"/>
    <w:rsid w:val="00B02D58"/>
    <w:rPr>
      <w:rFonts w:cs="Symbol"/>
      <w:sz w:val="18"/>
      <w:szCs w:val="18"/>
    </w:rPr>
  </w:style>
  <w:style w:type="paragraph" w:customStyle="1" w:styleId="Nagwek22">
    <w:name w:val="Nagłówek2"/>
    <w:basedOn w:val="Normalny"/>
    <w:next w:val="Tekstpodstawowy"/>
    <w:uiPriority w:val="99"/>
    <w:rsid w:val="00B02D58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customStyle="1" w:styleId="Indeks">
    <w:name w:val="Indeks"/>
    <w:basedOn w:val="Normalny"/>
    <w:uiPriority w:val="99"/>
    <w:rsid w:val="00B02D58"/>
    <w:pPr>
      <w:widowControl w:val="0"/>
      <w:suppressLineNumbers/>
      <w:suppressAutoHyphens/>
    </w:pPr>
    <w:rPr>
      <w:rFonts w:eastAsia="Lucida Sans Unicode" w:cs="Tahoma"/>
      <w:kern w:val="1"/>
      <w:szCs w:val="24"/>
    </w:rPr>
  </w:style>
  <w:style w:type="paragraph" w:customStyle="1" w:styleId="Nagwek12">
    <w:name w:val="Nagłówek1"/>
    <w:basedOn w:val="Normalny"/>
    <w:next w:val="Tekstpodstawowy"/>
    <w:uiPriority w:val="99"/>
    <w:rsid w:val="00B02D58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customStyle="1" w:styleId="Podpis1">
    <w:name w:val="Podpis1"/>
    <w:basedOn w:val="Normalny"/>
    <w:uiPriority w:val="99"/>
    <w:rsid w:val="00B02D58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szCs w:val="24"/>
    </w:rPr>
  </w:style>
  <w:style w:type="paragraph" w:customStyle="1" w:styleId="Tekstpodstawowywcity210">
    <w:name w:val="Tekst podstawowy wcięty 21"/>
    <w:basedOn w:val="Normalny"/>
    <w:rsid w:val="00B02D58"/>
    <w:pPr>
      <w:widowControl w:val="0"/>
      <w:suppressAutoHyphens/>
      <w:spacing w:after="120" w:line="480" w:lineRule="auto"/>
      <w:ind w:left="283"/>
    </w:pPr>
    <w:rPr>
      <w:rFonts w:eastAsia="Lucida Sans Unicode"/>
      <w:kern w:val="1"/>
      <w:szCs w:val="24"/>
    </w:rPr>
  </w:style>
  <w:style w:type="paragraph" w:customStyle="1" w:styleId="Zawartotabeli">
    <w:name w:val="Zawartość tabeli"/>
    <w:basedOn w:val="Normalny"/>
    <w:uiPriority w:val="99"/>
    <w:rsid w:val="00B02D58"/>
    <w:pPr>
      <w:widowControl w:val="0"/>
      <w:suppressLineNumbers/>
      <w:suppressAutoHyphens/>
    </w:pPr>
    <w:rPr>
      <w:rFonts w:eastAsia="Lucida Sans Unicode"/>
      <w:kern w:val="1"/>
      <w:szCs w:val="24"/>
    </w:rPr>
  </w:style>
  <w:style w:type="paragraph" w:styleId="Nagwekwykazurde">
    <w:name w:val="toa heading"/>
    <w:basedOn w:val="Nagwek22"/>
    <w:uiPriority w:val="99"/>
    <w:rsid w:val="00B02D58"/>
    <w:pPr>
      <w:suppressLineNumbers/>
    </w:pPr>
    <w:rPr>
      <w:b/>
      <w:bCs/>
      <w:sz w:val="32"/>
      <w:szCs w:val="32"/>
    </w:rPr>
  </w:style>
  <w:style w:type="paragraph" w:styleId="Spistreci3">
    <w:name w:val="toc 3"/>
    <w:basedOn w:val="Indeks"/>
    <w:uiPriority w:val="39"/>
    <w:qFormat/>
    <w:rsid w:val="00B02D58"/>
    <w:pPr>
      <w:tabs>
        <w:tab w:val="right" w:leader="dot" w:pos="13034"/>
      </w:tabs>
      <w:ind w:left="566"/>
    </w:pPr>
  </w:style>
  <w:style w:type="paragraph" w:styleId="Spistreci4">
    <w:name w:val="toc 4"/>
    <w:basedOn w:val="Indeks"/>
    <w:uiPriority w:val="39"/>
    <w:rsid w:val="00B02D58"/>
    <w:pPr>
      <w:tabs>
        <w:tab w:val="right" w:leader="dot" w:pos="14732"/>
      </w:tabs>
      <w:ind w:left="849"/>
    </w:pPr>
  </w:style>
  <w:style w:type="paragraph" w:styleId="Spistreci5">
    <w:name w:val="toc 5"/>
    <w:basedOn w:val="Indeks"/>
    <w:uiPriority w:val="39"/>
    <w:rsid w:val="00B02D58"/>
    <w:pPr>
      <w:tabs>
        <w:tab w:val="right" w:leader="dot" w:pos="16430"/>
      </w:tabs>
      <w:ind w:left="1132"/>
    </w:pPr>
  </w:style>
  <w:style w:type="paragraph" w:styleId="Spistreci6">
    <w:name w:val="toc 6"/>
    <w:basedOn w:val="Indeks"/>
    <w:uiPriority w:val="39"/>
    <w:rsid w:val="00B02D58"/>
    <w:pPr>
      <w:tabs>
        <w:tab w:val="right" w:leader="dot" w:pos="18128"/>
      </w:tabs>
      <w:ind w:left="1415"/>
    </w:pPr>
  </w:style>
  <w:style w:type="paragraph" w:styleId="Spistreci7">
    <w:name w:val="toc 7"/>
    <w:basedOn w:val="Indeks"/>
    <w:uiPriority w:val="39"/>
    <w:rsid w:val="00B02D58"/>
    <w:pPr>
      <w:tabs>
        <w:tab w:val="right" w:leader="dot" w:pos="19826"/>
      </w:tabs>
      <w:ind w:left="1698"/>
    </w:pPr>
  </w:style>
  <w:style w:type="paragraph" w:styleId="Spistreci8">
    <w:name w:val="toc 8"/>
    <w:basedOn w:val="Indeks"/>
    <w:uiPriority w:val="39"/>
    <w:rsid w:val="00B02D58"/>
    <w:pPr>
      <w:tabs>
        <w:tab w:val="right" w:leader="dot" w:pos="21524"/>
      </w:tabs>
      <w:ind w:left="1981"/>
    </w:pPr>
  </w:style>
  <w:style w:type="paragraph" w:styleId="Spistreci9">
    <w:name w:val="toc 9"/>
    <w:basedOn w:val="Indeks"/>
    <w:uiPriority w:val="39"/>
    <w:rsid w:val="00B02D58"/>
    <w:pPr>
      <w:tabs>
        <w:tab w:val="right" w:leader="dot" w:pos="23222"/>
      </w:tabs>
      <w:ind w:left="2264"/>
    </w:pPr>
  </w:style>
  <w:style w:type="paragraph" w:customStyle="1" w:styleId="Spistreci10">
    <w:name w:val="Spis treści 10"/>
    <w:basedOn w:val="Indeks"/>
    <w:uiPriority w:val="99"/>
    <w:rsid w:val="00B02D58"/>
    <w:pPr>
      <w:tabs>
        <w:tab w:val="right" w:leader="dot" w:pos="24920"/>
      </w:tabs>
      <w:ind w:left="2547"/>
    </w:pPr>
  </w:style>
  <w:style w:type="paragraph" w:customStyle="1" w:styleId="Tekstpodstawowy210">
    <w:name w:val="Tekst podstawowy 21"/>
    <w:basedOn w:val="Normalny"/>
    <w:uiPriority w:val="99"/>
    <w:rsid w:val="00B02D58"/>
    <w:pPr>
      <w:widowControl w:val="0"/>
      <w:suppressAutoHyphens/>
      <w:jc w:val="both"/>
    </w:pPr>
    <w:rPr>
      <w:rFonts w:eastAsia="Lucida Sans Unicode"/>
      <w:kern w:val="1"/>
      <w:szCs w:val="24"/>
    </w:rPr>
  </w:style>
  <w:style w:type="paragraph" w:styleId="Bezodstpw">
    <w:name w:val="No Spacing"/>
    <w:uiPriority w:val="1"/>
    <w:qFormat/>
    <w:rsid w:val="00B02D58"/>
    <w:pPr>
      <w:widowControl w:val="0"/>
      <w:suppressAutoHyphens/>
      <w:spacing w:after="200" w:line="276" w:lineRule="auto"/>
      <w:textAlignment w:val="baseline"/>
    </w:pPr>
    <w:rPr>
      <w:rFonts w:ascii="Times New Roman" w:eastAsia="Lucida Sans Unicode" w:hAnsi="Times New Roman" w:cs="F"/>
      <w:kern w:val="1"/>
      <w:sz w:val="22"/>
      <w:szCs w:val="22"/>
      <w:lang w:eastAsia="zh-CN"/>
    </w:rPr>
  </w:style>
  <w:style w:type="paragraph" w:styleId="Cytat">
    <w:name w:val="Quote"/>
    <w:basedOn w:val="Normalny"/>
    <w:link w:val="CytatZnak"/>
    <w:uiPriority w:val="99"/>
    <w:qFormat/>
    <w:rsid w:val="00B02D58"/>
    <w:pPr>
      <w:widowControl w:val="0"/>
      <w:suppressAutoHyphens/>
      <w:spacing w:after="283"/>
      <w:ind w:left="567" w:right="567"/>
    </w:pPr>
    <w:rPr>
      <w:rFonts w:eastAsia="Lucida Sans Unicode"/>
      <w:kern w:val="1"/>
      <w:szCs w:val="24"/>
    </w:rPr>
  </w:style>
  <w:style w:type="character" w:customStyle="1" w:styleId="CytatZnak">
    <w:name w:val="Cytat Znak"/>
    <w:basedOn w:val="Domylnaczcionkaakapitu"/>
    <w:link w:val="Cytat"/>
    <w:uiPriority w:val="99"/>
    <w:rsid w:val="00B02D58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Podtytu">
    <w:name w:val="Subtitle"/>
    <w:basedOn w:val="Nagwek22"/>
    <w:next w:val="Tekstpodstawowy"/>
    <w:link w:val="PodtytuZnak"/>
    <w:qFormat/>
    <w:rsid w:val="00B02D58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B02D58"/>
    <w:rPr>
      <w:rFonts w:ascii="Arial" w:eastAsia="MS Mincho" w:hAnsi="Arial" w:cs="Tahoma"/>
      <w:i/>
      <w:iCs/>
      <w:kern w:val="1"/>
      <w:sz w:val="28"/>
      <w:szCs w:val="28"/>
    </w:rPr>
  </w:style>
  <w:style w:type="paragraph" w:customStyle="1" w:styleId="Tekstpodstawowy31">
    <w:name w:val="Tekst podstawowy 31"/>
    <w:basedOn w:val="Normalny"/>
    <w:uiPriority w:val="99"/>
    <w:rsid w:val="00B02D58"/>
    <w:pPr>
      <w:widowControl w:val="0"/>
      <w:tabs>
        <w:tab w:val="left" w:pos="284"/>
        <w:tab w:val="left" w:pos="567"/>
      </w:tabs>
      <w:spacing w:line="200" w:lineRule="atLeast"/>
      <w:jc w:val="both"/>
    </w:pPr>
    <w:rPr>
      <w:rFonts w:eastAsia="Lucida Sans Unicode"/>
      <w:color w:val="FF0000"/>
      <w:kern w:val="1"/>
      <w:szCs w:val="24"/>
    </w:rPr>
  </w:style>
  <w:style w:type="paragraph" w:customStyle="1" w:styleId="Tekstpodstawowywcity31">
    <w:name w:val="Tekst podstawowy wcięty 31"/>
    <w:basedOn w:val="Normalny"/>
    <w:uiPriority w:val="99"/>
    <w:rsid w:val="00B02D58"/>
    <w:pPr>
      <w:widowControl w:val="0"/>
      <w:suppressAutoHyphens/>
      <w:ind w:left="426"/>
    </w:pPr>
    <w:rPr>
      <w:rFonts w:eastAsia="Lucida Sans Unicode"/>
      <w:kern w:val="1"/>
      <w:szCs w:val="24"/>
    </w:rPr>
  </w:style>
  <w:style w:type="paragraph" w:customStyle="1" w:styleId="Cytaty">
    <w:name w:val="Cytaty"/>
    <w:basedOn w:val="Normalny"/>
    <w:uiPriority w:val="99"/>
    <w:rsid w:val="00B02D58"/>
    <w:pPr>
      <w:widowControl w:val="0"/>
      <w:suppressAutoHyphens/>
      <w:spacing w:after="283"/>
      <w:ind w:left="567" w:right="567"/>
    </w:pPr>
    <w:rPr>
      <w:rFonts w:eastAsia="Lucida Sans Unicode"/>
      <w:kern w:val="1"/>
      <w:szCs w:val="24"/>
    </w:rPr>
  </w:style>
  <w:style w:type="paragraph" w:customStyle="1" w:styleId="western">
    <w:name w:val="western"/>
    <w:basedOn w:val="Normalny"/>
    <w:uiPriority w:val="99"/>
    <w:rsid w:val="00B02D58"/>
    <w:pPr>
      <w:spacing w:before="100" w:beforeAutospacing="1" w:after="100" w:afterAutospacing="1" w:line="360" w:lineRule="auto"/>
      <w:jc w:val="both"/>
    </w:pPr>
    <w:rPr>
      <w:szCs w:val="24"/>
    </w:rPr>
  </w:style>
  <w:style w:type="paragraph" w:customStyle="1" w:styleId="Tekst0">
    <w:name w:val="Tekst"/>
    <w:basedOn w:val="Normalny"/>
    <w:link w:val="TekstZnak"/>
    <w:qFormat/>
    <w:rsid w:val="00EE117B"/>
    <w:pPr>
      <w:spacing w:after="160" w:line="360" w:lineRule="auto"/>
      <w:jc w:val="both"/>
    </w:pPr>
    <w:rPr>
      <w:rFonts w:eastAsia="Calibri"/>
      <w:sz w:val="20"/>
    </w:rPr>
  </w:style>
  <w:style w:type="character" w:customStyle="1" w:styleId="TekstZnak">
    <w:name w:val="Tekst Znak"/>
    <w:link w:val="Tekst0"/>
    <w:rsid w:val="00EE117B"/>
    <w:rPr>
      <w:rFonts w:ascii="Times New Roman" w:eastAsia="Calibri" w:hAnsi="Times New Roman" w:cs="Times New Roman"/>
      <w:sz w:val="20"/>
    </w:rPr>
  </w:style>
  <w:style w:type="character" w:customStyle="1" w:styleId="h2">
    <w:name w:val="h2"/>
    <w:basedOn w:val="Domylnaczcionkaakapitu"/>
    <w:rsid w:val="005F30EA"/>
  </w:style>
  <w:style w:type="paragraph" w:customStyle="1" w:styleId="DefinitionTerm">
    <w:name w:val="Definition Term"/>
    <w:basedOn w:val="Normalny"/>
    <w:next w:val="Normalny"/>
    <w:rsid w:val="00F011C6"/>
    <w:rPr>
      <w:snapToGrid w:val="0"/>
    </w:rPr>
  </w:style>
  <w:style w:type="paragraph" w:customStyle="1" w:styleId="Styl">
    <w:name w:val="Styl"/>
    <w:rsid w:val="00F011C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Akapitzlist2">
    <w:name w:val="Akapit z listą2"/>
    <w:basedOn w:val="Normalny"/>
    <w:rsid w:val="00C972A4"/>
    <w:pPr>
      <w:ind w:left="720"/>
      <w:contextualSpacing/>
    </w:pPr>
  </w:style>
  <w:style w:type="paragraph" w:customStyle="1" w:styleId="StylwypunktowanieTimesNewRoman12ptPrzed6ptInterli">
    <w:name w:val="Styl wypunktowanie + Times New Roman 12 pt Przed:  6 pt Interli..."/>
    <w:basedOn w:val="Normalny"/>
    <w:rsid w:val="00FD3ACF"/>
    <w:pPr>
      <w:numPr>
        <w:numId w:val="1"/>
      </w:numPr>
      <w:spacing w:before="120"/>
      <w:jc w:val="both"/>
    </w:pPr>
    <w:rPr>
      <w:rFonts w:ascii="Arial" w:hAnsi="Arial"/>
      <w:sz w:val="22"/>
    </w:rPr>
  </w:style>
  <w:style w:type="paragraph" w:customStyle="1" w:styleId="WW-Tekstpodstawowywcity3">
    <w:name w:val="WW-Tekst podstawowy wcięty 3"/>
    <w:basedOn w:val="Normalny"/>
    <w:rsid w:val="00FD3ACF"/>
    <w:pPr>
      <w:suppressAutoHyphens/>
      <w:spacing w:before="20"/>
      <w:ind w:left="240" w:hanging="40"/>
    </w:pPr>
    <w:rPr>
      <w:sz w:val="26"/>
      <w:lang w:eastAsia="ar-SA"/>
    </w:rPr>
  </w:style>
  <w:style w:type="character" w:customStyle="1" w:styleId="Teksttreci14">
    <w:name w:val="Tekst treści + 14"/>
    <w:aliases w:val="5 pt,Kursywa"/>
    <w:rsid w:val="00FD3ACF"/>
    <w:rPr>
      <w:rFonts w:ascii="Candara" w:eastAsia="Candara" w:hAnsi="Candara" w:cs="Candara" w:hint="default"/>
      <w:b w:val="0"/>
      <w:bCs w:val="0"/>
      <w:i w:val="0"/>
      <w:iCs w:val="0"/>
      <w:smallCaps w:val="0"/>
      <w:strike w:val="0"/>
      <w:dstrike w:val="0"/>
      <w:spacing w:val="0"/>
      <w:w w:val="100"/>
      <w:sz w:val="27"/>
      <w:szCs w:val="27"/>
      <w:u w:val="none"/>
      <w:effect w:val="none"/>
    </w:rPr>
  </w:style>
  <w:style w:type="character" w:customStyle="1" w:styleId="Teksttreci3">
    <w:name w:val="Tekst treści (3)_"/>
    <w:basedOn w:val="Domylnaczcionkaakapitu"/>
    <w:rsid w:val="005462E9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Teksttreci30">
    <w:name w:val="Tekst treści (3)"/>
    <w:basedOn w:val="Teksttreci3"/>
    <w:rsid w:val="005462E9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paragraph" w:customStyle="1" w:styleId="Domynie">
    <w:name w:val="Domy徑nie"/>
    <w:rsid w:val="009A655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kern w:val="1"/>
      <w:sz w:val="24"/>
      <w:szCs w:val="24"/>
      <w:lang w:bidi="hi-IN"/>
    </w:rPr>
  </w:style>
  <w:style w:type="paragraph" w:customStyle="1" w:styleId="Tekstkomentarza2">
    <w:name w:val="Tekst komentarza2"/>
    <w:basedOn w:val="Normalny"/>
    <w:rsid w:val="00096463"/>
    <w:pPr>
      <w:suppressAutoHyphens/>
      <w:overflowPunct w:val="0"/>
      <w:jc w:val="both"/>
    </w:pPr>
    <w:rPr>
      <w:rFonts w:cs="Arial"/>
      <w:kern w:val="1"/>
      <w:szCs w:val="24"/>
      <w:lang w:eastAsia="ar-SA"/>
    </w:rPr>
  </w:style>
  <w:style w:type="character" w:customStyle="1" w:styleId="NagwekZnak1">
    <w:name w:val="Nagłówek Znak1"/>
    <w:rsid w:val="00A35157"/>
    <w:rPr>
      <w:sz w:val="24"/>
      <w:lang w:eastAsia="ar-SA" w:bidi="ar-SA"/>
    </w:rPr>
  </w:style>
  <w:style w:type="paragraph" w:customStyle="1" w:styleId="Bezodstpw2">
    <w:name w:val="Bez odstępów2"/>
    <w:rsid w:val="001C2852"/>
    <w:pPr>
      <w:suppressAutoHyphens/>
    </w:pPr>
    <w:rPr>
      <w:rFonts w:eastAsia="Arial"/>
      <w:sz w:val="22"/>
      <w:szCs w:val="22"/>
      <w:lang w:eastAsia="ar-SA"/>
    </w:rPr>
  </w:style>
  <w:style w:type="character" w:customStyle="1" w:styleId="pojedynczapozycja">
    <w:name w:val="pojedyncza_pozycja"/>
    <w:basedOn w:val="Domylnaczcionkaakapitu"/>
    <w:rsid w:val="00FD2E0C"/>
  </w:style>
  <w:style w:type="character" w:customStyle="1" w:styleId="st">
    <w:name w:val="st"/>
    <w:basedOn w:val="Domylnaczcionkaakapitu"/>
    <w:rsid w:val="00BA6BD9"/>
  </w:style>
  <w:style w:type="paragraph" w:styleId="Poprawka">
    <w:name w:val="Revision"/>
    <w:hidden/>
    <w:uiPriority w:val="99"/>
    <w:semiHidden/>
    <w:rsid w:val="00C00193"/>
    <w:rPr>
      <w:rFonts w:ascii="Times New Roman" w:eastAsia="Times New Roman" w:hAnsi="Times New Roman"/>
      <w:sz w:val="24"/>
    </w:rPr>
  </w:style>
  <w:style w:type="character" w:customStyle="1" w:styleId="AkapitzlistZnak">
    <w:name w:val="Akapit z listą Znak"/>
    <w:aliases w:val="Numerowanie Znak,Akapit z listą BS Znak,L1 Znak,Akapit z listą5 Znak,T_SZ_List Paragraph Znak,normalny tekst Znak,Kolorowa lista — akcent 11 Znak,CW_Lista Znak,Wypunktowanie Znak,List Paragraph Znak,Akapit z listą4 Znak"/>
    <w:link w:val="Akapitzlist"/>
    <w:uiPriority w:val="34"/>
    <w:qFormat/>
    <w:rsid w:val="00122586"/>
    <w:rPr>
      <w:sz w:val="22"/>
      <w:szCs w:val="22"/>
      <w:lang w:eastAsia="en-US"/>
    </w:rPr>
  </w:style>
  <w:style w:type="character" w:customStyle="1" w:styleId="pktZnak">
    <w:name w:val="pkt Znak"/>
    <w:link w:val="pkt"/>
    <w:locked/>
    <w:rsid w:val="00122586"/>
    <w:rPr>
      <w:rFonts w:ascii="Times New Roman" w:eastAsia="Times New Roman" w:hAnsi="Times New Roman"/>
      <w:sz w:val="24"/>
    </w:rPr>
  </w:style>
  <w:style w:type="character" w:customStyle="1" w:styleId="alb">
    <w:name w:val="a_lb"/>
    <w:basedOn w:val="Domylnaczcionkaakapitu"/>
    <w:rsid w:val="002630FC"/>
  </w:style>
  <w:style w:type="paragraph" w:customStyle="1" w:styleId="text-justify">
    <w:name w:val="text-justify"/>
    <w:basedOn w:val="Normalny"/>
    <w:rsid w:val="002630FC"/>
    <w:pPr>
      <w:spacing w:before="100" w:beforeAutospacing="1" w:after="100" w:afterAutospacing="1"/>
    </w:pPr>
    <w:rPr>
      <w:szCs w:val="24"/>
    </w:rPr>
  </w:style>
  <w:style w:type="character" w:styleId="Uwydatnienie">
    <w:name w:val="Emphasis"/>
    <w:basedOn w:val="Domylnaczcionkaakapitu"/>
    <w:uiPriority w:val="20"/>
    <w:qFormat/>
    <w:rsid w:val="002630FC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02A7C"/>
    <w:rPr>
      <w:color w:val="605E5C"/>
      <w:shd w:val="clear" w:color="auto" w:fill="E1DFDD"/>
    </w:rPr>
  </w:style>
  <w:style w:type="paragraph" w:customStyle="1" w:styleId="gwp30464425m-3067797620027347033teksttreci0">
    <w:name w:val="gwp30464425_m_-3067797620027347033teksttreci0"/>
    <w:basedOn w:val="Normalny"/>
    <w:rsid w:val="00E74807"/>
    <w:pPr>
      <w:spacing w:before="100" w:beforeAutospacing="1" w:after="100" w:afterAutospacing="1"/>
    </w:pPr>
    <w:rPr>
      <w:rFonts w:eastAsiaTheme="minorHAnsi"/>
      <w:szCs w:val="24"/>
    </w:rPr>
  </w:style>
  <w:style w:type="character" w:styleId="Tekstzastpczy">
    <w:name w:val="Placeholder Text"/>
    <w:basedOn w:val="Domylnaczcionkaakapitu"/>
    <w:uiPriority w:val="99"/>
    <w:semiHidden/>
    <w:rsid w:val="00C66363"/>
    <w:rPr>
      <w:color w:val="808080"/>
    </w:rPr>
  </w:style>
  <w:style w:type="paragraph" w:customStyle="1" w:styleId="TableParagraph">
    <w:name w:val="Table Paragraph"/>
    <w:basedOn w:val="Normalny"/>
    <w:uiPriority w:val="1"/>
    <w:qFormat/>
    <w:rsid w:val="00D22086"/>
    <w:pPr>
      <w:widowControl w:val="0"/>
      <w:numPr>
        <w:numId w:val="102"/>
      </w:numPr>
      <w:autoSpaceDE w:val="0"/>
      <w:autoSpaceDN w:val="0"/>
    </w:pPr>
    <w:rPr>
      <w:rFonts w:ascii="Avenir-Light" w:eastAsia="Avenir-Light" w:hAnsi="Avenir-Light" w:cs="Avenir-Light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70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9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41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54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52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6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98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3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1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8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9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4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6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8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5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8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6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2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16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1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1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4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1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4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5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3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4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6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4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4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83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5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31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7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22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3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4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15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9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383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8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26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6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29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4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5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87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8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38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9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79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65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09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8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5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3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80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2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65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9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4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CEFA95-29B7-4CAF-A849-6169C3980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1656</CharactersWithSpaces>
  <SharedDoc>false</SharedDoc>
  <HLinks>
    <vt:vector size="324" baseType="variant">
      <vt:variant>
        <vt:i4>7471202</vt:i4>
      </vt:variant>
      <vt:variant>
        <vt:i4>303</vt:i4>
      </vt:variant>
      <vt:variant>
        <vt:i4>0</vt:i4>
      </vt:variant>
      <vt:variant>
        <vt:i4>5</vt:i4>
      </vt:variant>
      <vt:variant>
        <vt:lpwstr>http://gbpkrzywda.bip.lubelskie.pl/</vt:lpwstr>
      </vt:variant>
      <vt:variant>
        <vt:lpwstr/>
      </vt:variant>
      <vt:variant>
        <vt:i4>7471202</vt:i4>
      </vt:variant>
      <vt:variant>
        <vt:i4>294</vt:i4>
      </vt:variant>
      <vt:variant>
        <vt:i4>0</vt:i4>
      </vt:variant>
      <vt:variant>
        <vt:i4>5</vt:i4>
      </vt:variant>
      <vt:variant>
        <vt:lpwstr>http://gbpkrzywda.bip.lubelskie.pl/</vt:lpwstr>
      </vt:variant>
      <vt:variant>
        <vt:lpwstr/>
      </vt:variant>
      <vt:variant>
        <vt:i4>7471202</vt:i4>
      </vt:variant>
      <vt:variant>
        <vt:i4>290</vt:i4>
      </vt:variant>
      <vt:variant>
        <vt:i4>0</vt:i4>
      </vt:variant>
      <vt:variant>
        <vt:i4>5</vt:i4>
      </vt:variant>
      <vt:variant>
        <vt:lpwstr>http://gbpkrzywda.bip.lubelskie.pl/</vt:lpwstr>
      </vt:variant>
      <vt:variant>
        <vt:lpwstr/>
      </vt:variant>
      <vt:variant>
        <vt:i4>7864441</vt:i4>
      </vt:variant>
      <vt:variant>
        <vt:i4>288</vt:i4>
      </vt:variant>
      <vt:variant>
        <vt:i4>0</vt:i4>
      </vt:variant>
      <vt:variant>
        <vt:i4>5</vt:i4>
      </vt:variant>
      <vt:variant>
        <vt:lpwstr>http://www.ugkrzywda.bip.lubelskie.pl/</vt:lpwstr>
      </vt:variant>
      <vt:variant>
        <vt:lpwstr/>
      </vt:variant>
      <vt:variant>
        <vt:i4>7471202</vt:i4>
      </vt:variant>
      <vt:variant>
        <vt:i4>284</vt:i4>
      </vt:variant>
      <vt:variant>
        <vt:i4>0</vt:i4>
      </vt:variant>
      <vt:variant>
        <vt:i4>5</vt:i4>
      </vt:variant>
      <vt:variant>
        <vt:lpwstr>http://gbpkrzywda.bip.lubelskie.pl/</vt:lpwstr>
      </vt:variant>
      <vt:variant>
        <vt:lpwstr/>
      </vt:variant>
      <vt:variant>
        <vt:i4>7864441</vt:i4>
      </vt:variant>
      <vt:variant>
        <vt:i4>282</vt:i4>
      </vt:variant>
      <vt:variant>
        <vt:i4>0</vt:i4>
      </vt:variant>
      <vt:variant>
        <vt:i4>5</vt:i4>
      </vt:variant>
      <vt:variant>
        <vt:lpwstr>http://www.ugkrzywda.bip.lubelskie.pl/</vt:lpwstr>
      </vt:variant>
      <vt:variant>
        <vt:lpwstr/>
      </vt:variant>
      <vt:variant>
        <vt:i4>7471202</vt:i4>
      </vt:variant>
      <vt:variant>
        <vt:i4>279</vt:i4>
      </vt:variant>
      <vt:variant>
        <vt:i4>0</vt:i4>
      </vt:variant>
      <vt:variant>
        <vt:i4>5</vt:i4>
      </vt:variant>
      <vt:variant>
        <vt:lpwstr>http://gbpkrzywda.bip.lubelskie.pl/</vt:lpwstr>
      </vt:variant>
      <vt:variant>
        <vt:lpwstr/>
      </vt:variant>
      <vt:variant>
        <vt:i4>1310770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_Toc514942791</vt:lpwstr>
      </vt:variant>
      <vt:variant>
        <vt:i4>1310770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_Toc514942790</vt:lpwstr>
      </vt:variant>
      <vt:variant>
        <vt:i4>1376306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_Toc514942789</vt:lpwstr>
      </vt:variant>
      <vt:variant>
        <vt:i4>1376306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_Toc514942788</vt:lpwstr>
      </vt:variant>
      <vt:variant>
        <vt:i4>1376306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_Toc514942787</vt:lpwstr>
      </vt:variant>
      <vt:variant>
        <vt:i4>1376306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_Toc514942786</vt:lpwstr>
      </vt:variant>
      <vt:variant>
        <vt:i4>1376306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_Toc514942785</vt:lpwstr>
      </vt:variant>
      <vt:variant>
        <vt:i4>1376306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_Toc514942784</vt:lpwstr>
      </vt:variant>
      <vt:variant>
        <vt:i4>1376306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_Toc514942783</vt:lpwstr>
      </vt:variant>
      <vt:variant>
        <vt:i4>1376306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_Toc514942782</vt:lpwstr>
      </vt:variant>
      <vt:variant>
        <vt:i4>1376306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_Toc514942781</vt:lpwstr>
      </vt:variant>
      <vt:variant>
        <vt:i4>1376306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_Toc514942780</vt:lpwstr>
      </vt:variant>
      <vt:variant>
        <vt:i4>1703986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_Toc514942779</vt:lpwstr>
      </vt:variant>
      <vt:variant>
        <vt:i4>1703986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_Toc514942778</vt:lpwstr>
      </vt:variant>
      <vt:variant>
        <vt:i4>1703986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_Toc514942777</vt:lpwstr>
      </vt:variant>
      <vt:variant>
        <vt:i4>1703986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_Toc514942776</vt:lpwstr>
      </vt:variant>
      <vt:variant>
        <vt:i4>1703986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_Toc514942775</vt:lpwstr>
      </vt:variant>
      <vt:variant>
        <vt:i4>1703986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_Toc514942774</vt:lpwstr>
      </vt:variant>
      <vt:variant>
        <vt:i4>1703986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_Toc514942773</vt:lpwstr>
      </vt:variant>
      <vt:variant>
        <vt:i4>1703986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_Toc514942772</vt:lpwstr>
      </vt:variant>
      <vt:variant>
        <vt:i4>1703986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_Toc514942771</vt:lpwstr>
      </vt:variant>
      <vt:variant>
        <vt:i4>1703986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_Toc514942770</vt:lpwstr>
      </vt:variant>
      <vt:variant>
        <vt:i4>1769522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_Toc514942769</vt:lpwstr>
      </vt:variant>
      <vt:variant>
        <vt:i4>1769522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_Toc514942768</vt:lpwstr>
      </vt:variant>
      <vt:variant>
        <vt:i4>1769522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_Toc514942767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_Toc514942766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_Toc514942765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_Toc514942764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_Toc514942763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_Toc514942762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_Toc514942761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_Toc514942760</vt:lpwstr>
      </vt:variant>
      <vt:variant>
        <vt:i4>1572914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_Toc514942759</vt:lpwstr>
      </vt:variant>
      <vt:variant>
        <vt:i4>1572914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_Toc514942758</vt:lpwstr>
      </vt:variant>
      <vt:variant>
        <vt:i4>1572914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_Toc514942757</vt:lpwstr>
      </vt:variant>
      <vt:variant>
        <vt:i4>1572914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_Toc514942756</vt:lpwstr>
      </vt:variant>
      <vt:variant>
        <vt:i4>1572914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_Toc514942755</vt:lpwstr>
      </vt:variant>
      <vt:variant>
        <vt:i4>1572914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_Toc514942754</vt:lpwstr>
      </vt:variant>
      <vt:variant>
        <vt:i4>1572914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_Toc514942753</vt:lpwstr>
      </vt:variant>
      <vt:variant>
        <vt:i4>1572914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_Toc514942752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_Toc514942751</vt:lpwstr>
      </vt:variant>
      <vt:variant>
        <vt:i4>1572914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_Toc514942750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_Toc514942749</vt:lpwstr>
      </vt:variant>
      <vt:variant>
        <vt:i4>1638450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_Toc514942748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_Toc514942747</vt:lpwstr>
      </vt:variant>
      <vt:variant>
        <vt:i4>262152</vt:i4>
      </vt:variant>
      <vt:variant>
        <vt:i4>3</vt:i4>
      </vt:variant>
      <vt:variant>
        <vt:i4>0</vt:i4>
      </vt:variant>
      <vt:variant>
        <vt:i4>5</vt:i4>
      </vt:variant>
      <vt:variant>
        <vt:lpwstr>http://www.lukow.pl/</vt:lpwstr>
      </vt:variant>
      <vt:variant>
        <vt:lpwstr/>
      </vt:variant>
      <vt:variant>
        <vt:i4>7471202</vt:i4>
      </vt:variant>
      <vt:variant>
        <vt:i4>0</vt:i4>
      </vt:variant>
      <vt:variant>
        <vt:i4>0</vt:i4>
      </vt:variant>
      <vt:variant>
        <vt:i4>5</vt:i4>
      </vt:variant>
      <vt:variant>
        <vt:lpwstr>http://gbpkrzywda.bip.lubelskie.pl/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Adamus</dc:creator>
  <cp:lastModifiedBy>Adamus</cp:lastModifiedBy>
  <cp:revision>2</cp:revision>
  <cp:lastPrinted>2020-08-26T14:27:00Z</cp:lastPrinted>
  <dcterms:created xsi:type="dcterms:W3CDTF">2022-03-23T11:10:00Z</dcterms:created>
  <dcterms:modified xsi:type="dcterms:W3CDTF">2022-03-23T11:10:00Z</dcterms:modified>
</cp:coreProperties>
</file>